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169A" w:rsidRPr="00F308C4" w:rsidRDefault="003A53CD">
      <w:pPr>
        <w:jc w:val="righ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Załącznik nr 1 do SWZ</w:t>
      </w:r>
    </w:p>
    <w:p w:rsidR="00F7169A" w:rsidRPr="00F308C4" w:rsidRDefault="00F7169A">
      <w:pPr>
        <w:jc w:val="center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F308C4">
        <w:rPr>
          <w:rFonts w:ascii="Calibri Light" w:hAnsi="Calibri Light" w:cs="Calibri Light"/>
          <w:b/>
          <w:sz w:val="28"/>
          <w:szCs w:val="24"/>
        </w:rPr>
        <w:t>FORMULARZ OFERTOWY</w:t>
      </w:r>
    </w:p>
    <w:p w:rsidR="00AE3BA5" w:rsidRPr="00F308C4" w:rsidRDefault="009E45C7" w:rsidP="00F765F8">
      <w:pPr>
        <w:tabs>
          <w:tab w:val="left" w:pos="7522"/>
        </w:tabs>
        <w:spacing w:after="0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ab/>
      </w:r>
    </w:p>
    <w:p w:rsidR="00F7169A" w:rsidRPr="00F308C4" w:rsidRDefault="00F7169A" w:rsidP="004D7F90">
      <w:pPr>
        <w:tabs>
          <w:tab w:val="left" w:pos="8027"/>
        </w:tabs>
        <w:spacing w:after="0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Zamawiający:</w:t>
      </w:r>
      <w:r w:rsidR="004D7F90" w:rsidRPr="00F308C4">
        <w:rPr>
          <w:rFonts w:ascii="Calibri Light" w:hAnsi="Calibri Light" w:cs="Calibri Light"/>
          <w:b/>
          <w:sz w:val="24"/>
          <w:szCs w:val="24"/>
        </w:rPr>
        <w:tab/>
      </w:r>
    </w:p>
    <w:p w:rsidR="00F7169A" w:rsidRPr="00F308C4" w:rsidRDefault="00F7169A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Przedsiębiorstwo Gospodarki Komunalnej Spółka z o.o.</w:t>
      </w:r>
    </w:p>
    <w:p w:rsidR="00F7169A" w:rsidRPr="00F308C4" w:rsidRDefault="00F7169A" w:rsidP="003A53CD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97-500 Radomsko, ul. Stara Droga 85, </w:t>
      </w:r>
    </w:p>
    <w:p w:rsidR="00F7169A" w:rsidRPr="00F308C4" w:rsidRDefault="00F7169A" w:rsidP="003A53CD">
      <w:pPr>
        <w:pStyle w:val="Tekstpodstawowy"/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NIP: 7720100176; Regon: 590585041</w:t>
      </w:r>
    </w:p>
    <w:p w:rsidR="00F7169A" w:rsidRPr="00F308C4" w:rsidRDefault="00F7169A" w:rsidP="00F308C4">
      <w:pPr>
        <w:tabs>
          <w:tab w:val="center" w:pos="4535"/>
        </w:tabs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tel. 44 683 06 30,</w:t>
      </w:r>
      <w:r w:rsidR="00F308C4" w:rsidRPr="00F308C4">
        <w:rPr>
          <w:rFonts w:ascii="Calibri Light" w:hAnsi="Calibri Light" w:cs="Calibri Light"/>
          <w:sz w:val="24"/>
          <w:szCs w:val="24"/>
        </w:rPr>
        <w:tab/>
      </w:r>
    </w:p>
    <w:p w:rsidR="003A53CD" w:rsidRPr="00F308C4" w:rsidRDefault="001C208C" w:rsidP="003A53CD">
      <w:pPr>
        <w:spacing w:after="0"/>
        <w:rPr>
          <w:rFonts w:ascii="Calibri Light" w:hAnsi="Calibri Light" w:cs="Calibri Light"/>
          <w:sz w:val="24"/>
          <w:szCs w:val="24"/>
        </w:rPr>
      </w:pPr>
      <w:hyperlink r:id="rId8" w:history="1">
        <w:r w:rsidR="003A53CD" w:rsidRPr="00F308C4">
          <w:rPr>
            <w:rStyle w:val="Hipercze"/>
            <w:rFonts w:ascii="Calibri Light" w:hAnsi="Calibri Light" w:cs="Calibri Light"/>
            <w:sz w:val="24"/>
            <w:szCs w:val="24"/>
          </w:rPr>
          <w:t>http://bip2.pgk-radomsko.pl/przetargi/</w:t>
        </w:r>
      </w:hyperlink>
      <w:r w:rsidR="00B952CC">
        <w:rPr>
          <w:rStyle w:val="Hipercze"/>
          <w:rFonts w:ascii="Calibri Light" w:hAnsi="Calibri Light" w:cs="Calibri Light"/>
          <w:sz w:val="24"/>
          <w:szCs w:val="24"/>
        </w:rPr>
        <w:t>51</w:t>
      </w:r>
    </w:p>
    <w:p w:rsidR="003A53CD" w:rsidRPr="00F308C4" w:rsidRDefault="003A53CD" w:rsidP="003A53CD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e-mail: </w:t>
      </w:r>
      <w:hyperlink r:id="rId9" w:history="1">
        <w:r w:rsidRPr="00F308C4">
          <w:rPr>
            <w:rStyle w:val="Hipercze"/>
            <w:rFonts w:ascii="Calibri Light" w:hAnsi="Calibri Light" w:cs="Calibri Light"/>
            <w:sz w:val="24"/>
            <w:szCs w:val="24"/>
          </w:rPr>
          <w:t>zamowienia@pgk-radomsko.pl</w:t>
        </w:r>
      </w:hyperlink>
    </w:p>
    <w:p w:rsidR="003A53CD" w:rsidRPr="00F308C4" w:rsidRDefault="003A53CD" w:rsidP="003A53CD">
      <w:pPr>
        <w:spacing w:after="0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 w:rsidP="003A53CD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Ofertę przetargową składa:</w:t>
      </w:r>
    </w:p>
    <w:p w:rsidR="00F7169A" w:rsidRPr="00F308C4" w:rsidRDefault="00F7169A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Nazwa Wykonawcy:....................................................................................................................</w:t>
      </w:r>
    </w:p>
    <w:p w:rsidR="00F7169A" w:rsidRPr="00F308C4" w:rsidRDefault="00F7169A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Adres:..........................................................................................................................................</w:t>
      </w:r>
    </w:p>
    <w:p w:rsidR="00F7169A" w:rsidRPr="00F308C4" w:rsidRDefault="00F7169A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Województwo:................................................. Powiat:.............................................................</w:t>
      </w:r>
    </w:p>
    <w:p w:rsidR="00F7169A" w:rsidRPr="00F308C4" w:rsidRDefault="00E96111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t</w:t>
      </w:r>
      <w:r w:rsidR="00F7169A" w:rsidRPr="00F308C4">
        <w:rPr>
          <w:rFonts w:ascii="Calibri Light" w:hAnsi="Calibri Light" w:cs="Calibri Light"/>
          <w:sz w:val="24"/>
          <w:szCs w:val="24"/>
        </w:rPr>
        <w:t>el.........................................................................................................................</w:t>
      </w:r>
      <w:r w:rsidR="00AE3BA5" w:rsidRPr="00F308C4">
        <w:rPr>
          <w:rFonts w:ascii="Calibri Light" w:hAnsi="Calibri Light" w:cs="Calibri Light"/>
          <w:sz w:val="24"/>
          <w:szCs w:val="24"/>
        </w:rPr>
        <w:t>.....</w:t>
      </w:r>
      <w:r w:rsidR="00F7169A" w:rsidRPr="00F308C4">
        <w:rPr>
          <w:rFonts w:ascii="Calibri Light" w:hAnsi="Calibri Light" w:cs="Calibri Light"/>
          <w:sz w:val="24"/>
          <w:szCs w:val="24"/>
        </w:rPr>
        <w:t>........</w:t>
      </w:r>
    </w:p>
    <w:p w:rsidR="00F7169A" w:rsidRPr="00F308C4" w:rsidRDefault="00F7169A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REGON: ..................................................... NIP:..........................................................................</w:t>
      </w:r>
    </w:p>
    <w:p w:rsidR="00F7169A" w:rsidRPr="00F308C4" w:rsidRDefault="00F7169A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e-mail...............................................................................................................</w:t>
      </w:r>
      <w:r w:rsidR="00AE3BA5" w:rsidRPr="00F308C4">
        <w:rPr>
          <w:rFonts w:ascii="Calibri Light" w:hAnsi="Calibri Light" w:cs="Calibri Light"/>
          <w:sz w:val="24"/>
          <w:szCs w:val="24"/>
        </w:rPr>
        <w:t>...............</w:t>
      </w:r>
      <w:r w:rsidRPr="00F308C4">
        <w:rPr>
          <w:rFonts w:ascii="Calibri Light" w:hAnsi="Calibri Light" w:cs="Calibri Light"/>
          <w:sz w:val="24"/>
          <w:szCs w:val="24"/>
        </w:rPr>
        <w:t>............</w:t>
      </w:r>
    </w:p>
    <w:p w:rsidR="0062546C" w:rsidRPr="00F308C4" w:rsidRDefault="0062546C" w:rsidP="0062546C">
      <w:pPr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Osoba upoważniona do kontaktów: .........................................................................................</w:t>
      </w:r>
    </w:p>
    <w:p w:rsidR="0062546C" w:rsidRPr="00F308C4" w:rsidRDefault="0062546C" w:rsidP="0062546C">
      <w:pPr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e-mail................................................... tel. ..................................................................</w:t>
      </w:r>
      <w:r w:rsidR="00AE3BA5" w:rsidRPr="00F308C4">
        <w:rPr>
          <w:rFonts w:ascii="Calibri Light" w:hAnsi="Calibri Light" w:cs="Calibri Light"/>
          <w:sz w:val="24"/>
          <w:szCs w:val="24"/>
        </w:rPr>
        <w:t>.......</w:t>
      </w:r>
      <w:r w:rsidRPr="00F308C4">
        <w:rPr>
          <w:rFonts w:ascii="Calibri Light" w:hAnsi="Calibri Light" w:cs="Calibri Light"/>
          <w:sz w:val="24"/>
          <w:szCs w:val="24"/>
        </w:rPr>
        <w:t>......</w:t>
      </w:r>
    </w:p>
    <w:p w:rsidR="0062546C" w:rsidRPr="00F308C4" w:rsidRDefault="0062546C">
      <w:pPr>
        <w:rPr>
          <w:rFonts w:ascii="Calibri Light" w:hAnsi="Calibri Light" w:cs="Calibri Light"/>
          <w:sz w:val="24"/>
          <w:szCs w:val="24"/>
        </w:rPr>
      </w:pP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b/>
          <w:sz w:val="24"/>
          <w:szCs w:val="24"/>
        </w:rPr>
      </w:pPr>
      <w:r w:rsidRPr="006371E3">
        <w:rPr>
          <w:rFonts w:ascii="Calibri Light" w:eastAsia="Calibri" w:hAnsi="Calibri Light" w:cs="Calibri Light"/>
          <w:b/>
          <w:sz w:val="24"/>
          <w:szCs w:val="24"/>
        </w:rPr>
        <w:t xml:space="preserve">Rodzaj Wykonawcy * 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>□ Mikroprzedsiębiorstwo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 xml:space="preserve">□ </w:t>
      </w: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Małe przedsiębiorstwo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 xml:space="preserve">□ </w:t>
      </w: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Średnie przedsiębiorstwo</w:t>
      </w:r>
    </w:p>
    <w:p w:rsidR="007109B5" w:rsidRDefault="003A53CD" w:rsidP="003A53CD">
      <w:pPr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w rozumieniu przepisów ustawy z dnia 6 marca 2018r. Prawo przedsiębiorców 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lub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 xml:space="preserve">□ </w:t>
      </w: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Jednoosobowa działalność gospodarcza</w:t>
      </w:r>
    </w:p>
    <w:p w:rsidR="00B952CC" w:rsidRPr="006371E3" w:rsidRDefault="00B952CC" w:rsidP="00B952CC">
      <w:pPr>
        <w:spacing w:after="0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 xml:space="preserve">□ </w:t>
      </w: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Osoba fizyczna nieprowadząca działalności gospodarczej</w:t>
      </w:r>
    </w:p>
    <w:p w:rsidR="00B952CC" w:rsidRPr="006371E3" w:rsidRDefault="00B952CC" w:rsidP="00B952CC">
      <w:pPr>
        <w:spacing w:after="0"/>
        <w:jc w:val="both"/>
        <w:rPr>
          <w:rFonts w:ascii="Calibri Light" w:eastAsia="Calibri" w:hAnsi="Calibri Light" w:cs="Calibri Light"/>
          <w:sz w:val="24"/>
          <w:szCs w:val="24"/>
        </w:rPr>
      </w:pPr>
      <w:r w:rsidRPr="006371E3">
        <w:rPr>
          <w:rFonts w:ascii="Calibri Light" w:eastAsia="Calibri" w:hAnsi="Calibri Light" w:cs="Calibri Light"/>
          <w:sz w:val="24"/>
          <w:szCs w:val="24"/>
        </w:rPr>
        <w:t xml:space="preserve">□ </w:t>
      </w:r>
      <w:r w:rsidRPr="006371E3">
        <w:rPr>
          <w:rFonts w:ascii="Calibri Light" w:eastAsia="Calibri" w:hAnsi="Calibri Light" w:cs="Calibri Light"/>
          <w:sz w:val="24"/>
          <w:szCs w:val="24"/>
          <w:lang w:eastAsia="en-US"/>
        </w:rPr>
        <w:t>Inny rodzaj</w:t>
      </w:r>
      <w:r w:rsidRPr="006371E3" w:rsidDel="009C0FBF">
        <w:rPr>
          <w:rFonts w:ascii="Calibri Light" w:eastAsia="Calibri" w:hAnsi="Calibri Light" w:cs="Calibri Light"/>
          <w:b/>
          <w:sz w:val="24"/>
          <w:szCs w:val="24"/>
        </w:rPr>
        <w:t xml:space="preserve"> </w:t>
      </w:r>
    </w:p>
    <w:p w:rsidR="00B952CC" w:rsidRPr="00F308C4" w:rsidRDefault="00B952CC" w:rsidP="003A53CD">
      <w:pPr>
        <w:jc w:val="both"/>
        <w:rPr>
          <w:rFonts w:ascii="Calibri Light" w:hAnsi="Calibri Light" w:cs="Calibri Light"/>
          <w:sz w:val="24"/>
          <w:szCs w:val="24"/>
        </w:rPr>
      </w:pPr>
    </w:p>
    <w:p w:rsidR="003A53CD" w:rsidRPr="00F308C4" w:rsidRDefault="00B952CC" w:rsidP="003A53CD">
      <w:pPr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4D34D2">
        <w:rPr>
          <w:rFonts w:ascii="Calibri Light" w:hAnsi="Calibri Light" w:cs="Calibri Light"/>
          <w:b/>
          <w:sz w:val="24"/>
          <w:szCs w:val="24"/>
        </w:rPr>
        <w:t xml:space="preserve">□  </w:t>
      </w:r>
      <w:r w:rsidR="003A53CD" w:rsidRPr="00F308C4">
        <w:rPr>
          <w:rFonts w:ascii="Calibri Light" w:hAnsi="Calibri Light" w:cs="Calibri Light"/>
          <w:b/>
          <w:color w:val="FF0000"/>
          <w:sz w:val="24"/>
          <w:szCs w:val="24"/>
        </w:rPr>
        <w:t>zaznaczyć X odpowiednie lub niepotrzebne skreślić</w:t>
      </w:r>
    </w:p>
    <w:p w:rsidR="00F7169A" w:rsidRPr="00F308C4" w:rsidRDefault="00F7169A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lastRenderedPageBreak/>
        <w:t>Odpowiadając na publiczne ogłoszenie o zamówieniu w postępowaniu prowadzonym w trybie przetargu nieograniczonego na wykonanie zadania pn.:</w:t>
      </w:r>
    </w:p>
    <w:p w:rsidR="00F7169A" w:rsidRPr="00F308C4" w:rsidRDefault="00F7169A" w:rsidP="001F69D8">
      <w:pPr>
        <w:spacing w:after="0" w:line="276" w:lineRule="auto"/>
        <w:jc w:val="center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„</w:t>
      </w:r>
      <w:r w:rsidR="00E96111">
        <w:rPr>
          <w:rFonts w:ascii="Calibri Light" w:hAnsi="Calibri Light" w:cs="Calibri Light"/>
          <w:b/>
          <w:bCs/>
          <w:sz w:val="24"/>
          <w:szCs w:val="24"/>
          <w:lang w:eastAsia="pl-PL"/>
        </w:rPr>
        <w:t>D</w:t>
      </w:r>
      <w:r w:rsidR="00DB6B91"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 xml:space="preserve">ostawa oleju napędowego ON z podziałem na </w:t>
      </w:r>
      <w:r w:rsidR="00E96111" w:rsidRPr="00A1566A">
        <w:rPr>
          <w:rFonts w:ascii="Calibri Light" w:eastAsia="Tahoma" w:hAnsi="Calibri Light" w:cs="Calibri Light"/>
          <w:b/>
          <w:bCs/>
          <w:sz w:val="24"/>
          <w:szCs w:val="24"/>
          <w:lang w:eastAsia="en-US"/>
        </w:rPr>
        <w:t xml:space="preserve">dwie </w:t>
      </w:r>
      <w:r w:rsidR="00DB6B91" w:rsidRPr="00A1566A">
        <w:rPr>
          <w:rFonts w:ascii="Calibri Light" w:hAnsi="Calibri Light" w:cs="Calibri Light"/>
          <w:b/>
          <w:bCs/>
          <w:sz w:val="24"/>
          <w:szCs w:val="24"/>
          <w:lang w:eastAsia="pl-PL"/>
        </w:rPr>
        <w:t>części</w:t>
      </w:r>
      <w:r w:rsidRPr="00F308C4">
        <w:rPr>
          <w:rFonts w:ascii="Calibri Light" w:hAnsi="Calibri Light" w:cs="Calibri Light"/>
          <w:b/>
          <w:sz w:val="24"/>
          <w:szCs w:val="24"/>
        </w:rPr>
        <w:t>”</w:t>
      </w:r>
    </w:p>
    <w:p w:rsidR="00F7169A" w:rsidRPr="00F308C4" w:rsidRDefault="00F7169A" w:rsidP="001F69D8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przedkładam(-y) niniejszą ofertę oświadczając, że akceptujemy w całoś</w:t>
      </w:r>
      <w:r w:rsidR="0062546C" w:rsidRPr="00F308C4">
        <w:rPr>
          <w:rFonts w:ascii="Calibri Light" w:hAnsi="Calibri Light" w:cs="Calibri Light"/>
          <w:sz w:val="24"/>
          <w:szCs w:val="24"/>
        </w:rPr>
        <w:t xml:space="preserve">ci wszystkie warunki zawarte w SWZ </w:t>
      </w:r>
      <w:r w:rsidRPr="00F308C4">
        <w:rPr>
          <w:rFonts w:ascii="Calibri Light" w:hAnsi="Calibri Light" w:cs="Calibri Light"/>
          <w:sz w:val="24"/>
          <w:szCs w:val="24"/>
        </w:rPr>
        <w:t>oraz składamy poniższe oświadczenia:</w:t>
      </w:r>
    </w:p>
    <w:p w:rsidR="00F7169A" w:rsidRDefault="00F7169A" w:rsidP="001F69D8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Oferuję/oferujemy wykonanie całości przedmiotu zamówienia zgodnie z wym</w:t>
      </w:r>
      <w:r w:rsidR="0062546C" w:rsidRPr="00F308C4">
        <w:rPr>
          <w:rFonts w:ascii="Calibri Light" w:hAnsi="Calibri Light" w:cs="Calibri Light"/>
          <w:sz w:val="24"/>
          <w:szCs w:val="24"/>
        </w:rPr>
        <w:t xml:space="preserve">ogami zawartymi w </w:t>
      </w:r>
      <w:r w:rsidR="00B952CC">
        <w:rPr>
          <w:rFonts w:ascii="Calibri Light" w:hAnsi="Calibri Light" w:cs="Calibri Light"/>
          <w:sz w:val="24"/>
          <w:szCs w:val="24"/>
        </w:rPr>
        <w:t>S</w:t>
      </w:r>
      <w:r w:rsidR="0062546C" w:rsidRPr="00F308C4">
        <w:rPr>
          <w:rFonts w:ascii="Calibri Light" w:hAnsi="Calibri Light" w:cs="Calibri Light"/>
          <w:sz w:val="24"/>
          <w:szCs w:val="24"/>
        </w:rPr>
        <w:t>pecyfikacji</w:t>
      </w:r>
      <w:r w:rsidRPr="00F308C4">
        <w:rPr>
          <w:rFonts w:ascii="Calibri Light" w:hAnsi="Calibri Light" w:cs="Calibri Light"/>
          <w:sz w:val="24"/>
          <w:szCs w:val="24"/>
        </w:rPr>
        <w:t xml:space="preserve"> warunków zamówienia (SWZ) </w:t>
      </w:r>
      <w:r w:rsidR="00531D21" w:rsidRPr="00F308C4">
        <w:rPr>
          <w:rFonts w:ascii="Calibri Light" w:hAnsi="Calibri Light" w:cs="Calibri Light"/>
          <w:sz w:val="24"/>
          <w:szCs w:val="24"/>
        </w:rPr>
        <w:t xml:space="preserve">w zakresie następujących części </w:t>
      </w:r>
      <w:r w:rsidRPr="00F308C4">
        <w:rPr>
          <w:rFonts w:ascii="Calibri Light" w:hAnsi="Calibri Light" w:cs="Calibri Light"/>
          <w:sz w:val="24"/>
          <w:szCs w:val="24"/>
        </w:rPr>
        <w:t>za wynagrodzeniem w wysokości:</w:t>
      </w:r>
    </w:p>
    <w:p w:rsidR="001F69D8" w:rsidRPr="00F308C4" w:rsidRDefault="001F69D8" w:rsidP="001F69D8">
      <w:pPr>
        <w:tabs>
          <w:tab w:val="left" w:pos="284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626E6" w:rsidRPr="00F308C4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F308C4">
        <w:rPr>
          <w:rFonts w:ascii="Calibri Light" w:hAnsi="Calibri Light" w:cs="Calibri Light"/>
          <w:b/>
          <w:sz w:val="24"/>
          <w:szCs w:val="24"/>
          <w:u w:val="single"/>
        </w:rPr>
        <w:t xml:space="preserve">Część nr </w:t>
      </w:r>
      <w:r w:rsidR="00E96111">
        <w:rPr>
          <w:rFonts w:ascii="Calibri Light" w:hAnsi="Calibri Light" w:cs="Calibri Light"/>
          <w:b/>
          <w:sz w:val="24"/>
          <w:szCs w:val="24"/>
          <w:u w:val="single"/>
        </w:rPr>
        <w:t>1</w:t>
      </w:r>
      <w:r w:rsidRPr="00F308C4">
        <w:rPr>
          <w:rFonts w:ascii="Calibri Light" w:hAnsi="Calibri Light" w:cs="Calibri Light"/>
          <w:b/>
          <w:sz w:val="24"/>
          <w:szCs w:val="24"/>
          <w:u w:val="single"/>
        </w:rPr>
        <w:t>:</w:t>
      </w:r>
    </w:p>
    <w:p w:rsidR="001626E6" w:rsidRPr="00F308C4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cena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0C0EB0">
        <w:rPr>
          <w:rFonts w:ascii="Calibri Light" w:hAnsi="Calibri Light" w:cs="Calibri Light"/>
          <w:sz w:val="24"/>
          <w:szCs w:val="24"/>
        </w:rPr>
        <w:t xml:space="preserve">jednostkowa </w:t>
      </w:r>
      <w:r w:rsidRPr="00F308C4">
        <w:rPr>
          <w:rFonts w:ascii="Calibri Light" w:hAnsi="Calibri Light" w:cs="Calibri Light"/>
          <w:sz w:val="24"/>
          <w:szCs w:val="24"/>
        </w:rPr>
        <w:t>netto 1 litra oleju napędowego ON po zastosowaniu stałego upustu/marży</w:t>
      </w:r>
      <w:r w:rsidRPr="00F308C4">
        <w:rPr>
          <w:rFonts w:ascii="Calibri Light" w:hAnsi="Calibri Light" w:cs="Calibri Light"/>
          <w:b/>
          <w:sz w:val="24"/>
          <w:szCs w:val="24"/>
        </w:rPr>
        <w:t>*</w:t>
      </w:r>
      <w:r w:rsidRPr="00F308C4">
        <w:rPr>
          <w:rFonts w:ascii="Calibri Light" w:hAnsi="Calibri Light" w:cs="Calibri Light"/>
          <w:sz w:val="24"/>
          <w:szCs w:val="24"/>
        </w:rPr>
        <w:t xml:space="preserve"> wynosi: ............. zł</w:t>
      </w:r>
    </w:p>
    <w:p w:rsidR="00CE1E61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Razem za całość za</w:t>
      </w:r>
      <w:r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mówienia</w:t>
      </w:r>
      <w:r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: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Cena netto całego za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mówienia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(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250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000 l oleju 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napędowego ON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) wynosi: ......................... zł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Podatek VAT: …………. %, </w:t>
      </w:r>
    </w:p>
    <w:p w:rsidR="00CE1E61" w:rsidRPr="00B952CC" w:rsidRDefault="004842A3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7776D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Cena brutto całego 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zamówienia</w:t>
      </w:r>
      <w:r w:rsidR="00CE1E61"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(</w:t>
      </w:r>
      <w:r w:rsidR="00CE1E61">
        <w:rPr>
          <w:rFonts w:ascii="Calibri Light" w:eastAsia="Times New Roman" w:hAnsi="Calibri Light" w:cs="Calibri Light"/>
          <w:sz w:val="24"/>
          <w:szCs w:val="24"/>
          <w:lang w:eastAsia="pl-PL"/>
        </w:rPr>
        <w:t>250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000 l oleju </w:t>
      </w:r>
      <w:r w:rsidR="00CE1E61">
        <w:rPr>
          <w:rFonts w:ascii="Calibri Light" w:eastAsia="Times New Roman" w:hAnsi="Calibri Light" w:cs="Calibri Light"/>
          <w:sz w:val="24"/>
          <w:szCs w:val="24"/>
          <w:lang w:eastAsia="pl-PL"/>
        </w:rPr>
        <w:t>napędowego ON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) wynosi</w:t>
      </w:r>
      <w:r w:rsidR="00CE1E61"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: ………….. zł</w:t>
      </w:r>
    </w:p>
    <w:p w:rsidR="00CE1E61" w:rsidRPr="00B952CC" w:rsidRDefault="00CE1E61" w:rsidP="001F69D8">
      <w:pPr>
        <w:suppressAutoHyphens w:val="0"/>
        <w:autoSpaceDE w:val="0"/>
        <w:autoSpaceDN w:val="0"/>
        <w:spacing w:after="0" w:line="276" w:lineRule="auto"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Słownie:…………………………………………………………………………………………………………………………..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1626E6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Oferowany stały upust/marża</w:t>
      </w:r>
      <w:r w:rsidRPr="00F308C4">
        <w:rPr>
          <w:rFonts w:ascii="Calibri Light" w:hAnsi="Calibri Light" w:cs="Calibri Light"/>
          <w:b/>
          <w:sz w:val="24"/>
          <w:szCs w:val="24"/>
        </w:rPr>
        <w:t>*</w:t>
      </w:r>
      <w:r w:rsidRPr="00F308C4">
        <w:rPr>
          <w:rFonts w:ascii="Calibri Light" w:hAnsi="Calibri Light" w:cs="Calibri Light"/>
          <w:sz w:val="24"/>
          <w:szCs w:val="24"/>
        </w:rPr>
        <w:t xml:space="preserve"> obowiązująca przez cały okres realizacji zamówienia wynosi: ………. %.</w:t>
      </w:r>
    </w:p>
    <w:p w:rsidR="00CE1E61" w:rsidRPr="00B952CC" w:rsidRDefault="00CE1E61" w:rsidP="001F69D8">
      <w:pPr>
        <w:tabs>
          <w:tab w:val="left" w:pos="250"/>
        </w:tabs>
        <w:autoSpaceDE w:val="0"/>
        <w:spacing w:after="0" w:line="276" w:lineRule="auto"/>
        <w:ind w:left="1080" w:hanging="1080"/>
        <w:rPr>
          <w:rFonts w:ascii="Calibri Light" w:eastAsia="Times New Roman" w:hAnsi="Calibri Light" w:cs="Calibri Light"/>
          <w:b/>
          <w:color w:val="FF0000"/>
          <w:sz w:val="24"/>
          <w:szCs w:val="24"/>
        </w:rPr>
      </w:pPr>
      <w:r w:rsidRPr="00B952CC">
        <w:rPr>
          <w:rFonts w:ascii="Calibri Light" w:eastAsia="Times New Roman" w:hAnsi="Calibri Light" w:cs="Calibri Light"/>
          <w:b/>
          <w:color w:val="FF0000"/>
          <w:sz w:val="24"/>
          <w:szCs w:val="24"/>
        </w:rPr>
        <w:t>*- niepotrzebne skreślić</w:t>
      </w:r>
    </w:p>
    <w:p w:rsidR="00CE1E61" w:rsidRPr="00F308C4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626E6" w:rsidRPr="00F308C4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UWAGA</w:t>
      </w:r>
    </w:p>
    <w:p w:rsidR="001626E6" w:rsidRPr="00F308C4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Cenę należy wyliczyć w oparciu o wymagania Zamawiającego określone w ust. 13.3 SWZ.</w:t>
      </w:r>
    </w:p>
    <w:p w:rsidR="00EF1E31" w:rsidRPr="00D269AF" w:rsidRDefault="00577B65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Cena </w:t>
      </w:r>
      <w:r w:rsidRPr="009E45C7">
        <w:rPr>
          <w:rFonts w:ascii="Calibri Light" w:hAnsi="Calibri Light" w:cs="Calibri Light"/>
          <w:sz w:val="24"/>
          <w:szCs w:val="24"/>
        </w:rPr>
        <w:t>hurtowa 1m</w:t>
      </w:r>
      <w:r w:rsidRPr="009E45C7">
        <w:rPr>
          <w:rFonts w:ascii="Calibri Light" w:hAnsi="Calibri Light" w:cs="Calibri Light"/>
          <w:sz w:val="24"/>
          <w:szCs w:val="24"/>
          <w:vertAlign w:val="superscript"/>
        </w:rPr>
        <w:t xml:space="preserve">3 </w:t>
      </w:r>
      <w:r w:rsidRPr="009E45C7">
        <w:rPr>
          <w:rFonts w:ascii="Calibri Light" w:hAnsi="Calibri Light" w:cs="Calibri Light"/>
          <w:sz w:val="24"/>
          <w:szCs w:val="24"/>
        </w:rPr>
        <w:t xml:space="preserve">oleju napędowego ON wynosi na dzień </w:t>
      </w:r>
      <w:r w:rsidR="009E45C7" w:rsidRPr="009E45C7">
        <w:rPr>
          <w:rFonts w:ascii="Calibri Light" w:hAnsi="Calibri Light" w:cs="Calibri Light"/>
          <w:sz w:val="24"/>
          <w:szCs w:val="24"/>
        </w:rPr>
        <w:t>08.</w:t>
      </w:r>
      <w:r w:rsidR="004842A3" w:rsidRPr="009E45C7">
        <w:rPr>
          <w:rFonts w:ascii="Calibri Light" w:hAnsi="Calibri Light" w:cs="Calibri Light"/>
          <w:sz w:val="24"/>
          <w:szCs w:val="24"/>
        </w:rPr>
        <w:t>12.2025 r</w:t>
      </w:r>
      <w:r w:rsidR="004842A3" w:rsidRPr="000F73CC">
        <w:rPr>
          <w:rFonts w:ascii="Calibri Light" w:hAnsi="Calibri Light" w:cs="Calibri Light"/>
          <w:b/>
          <w:sz w:val="24"/>
          <w:szCs w:val="24"/>
        </w:rPr>
        <w:t>.  </w:t>
      </w:r>
      <w:r w:rsidR="009E45C7" w:rsidRPr="000F73CC">
        <w:rPr>
          <w:rFonts w:ascii="Calibri Light" w:hAnsi="Calibri Light" w:cs="Calibri Light"/>
          <w:b/>
          <w:sz w:val="24"/>
          <w:szCs w:val="24"/>
        </w:rPr>
        <w:t xml:space="preserve">4 676,00 </w:t>
      </w:r>
      <w:r w:rsidRPr="000F73CC">
        <w:rPr>
          <w:rFonts w:ascii="Calibri Light" w:hAnsi="Calibri Light" w:cs="Calibri Light"/>
          <w:b/>
          <w:sz w:val="24"/>
          <w:szCs w:val="24"/>
        </w:rPr>
        <w:t>zł</w:t>
      </w:r>
      <w:r w:rsidR="00965D91" w:rsidRPr="000F73CC">
        <w:rPr>
          <w:rFonts w:ascii="Calibri Light" w:hAnsi="Calibri Light" w:cs="Calibri Light"/>
          <w:b/>
          <w:sz w:val="24"/>
          <w:szCs w:val="24"/>
        </w:rPr>
        <w:t xml:space="preserve"> netto</w:t>
      </w:r>
      <w:r w:rsidR="009E45C7" w:rsidRPr="009E45C7">
        <w:rPr>
          <w:rFonts w:ascii="Calibri Light" w:hAnsi="Calibri Light" w:cs="Calibri Light"/>
          <w:sz w:val="24"/>
          <w:szCs w:val="24"/>
        </w:rPr>
        <w:t xml:space="preserve"> (cena z dnia 06.12.2025 r.)</w:t>
      </w:r>
      <w:r w:rsidR="00D269AF" w:rsidRPr="009E45C7">
        <w:rPr>
          <w:rFonts w:ascii="Calibri Light" w:hAnsi="Calibri Light" w:cs="Calibri Light"/>
          <w:sz w:val="24"/>
          <w:szCs w:val="24"/>
        </w:rPr>
        <w:t>.</w:t>
      </w:r>
    </w:p>
    <w:p w:rsidR="00EF1E31" w:rsidRPr="00D269AF" w:rsidRDefault="00EF1E3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1626E6" w:rsidRPr="00D269AF" w:rsidRDefault="001626E6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D269AF">
        <w:rPr>
          <w:rFonts w:ascii="Calibri Light" w:hAnsi="Calibri Light" w:cs="Calibri Light"/>
          <w:b/>
          <w:sz w:val="24"/>
          <w:szCs w:val="24"/>
          <w:u w:val="single"/>
        </w:rPr>
        <w:t xml:space="preserve">Część nr </w:t>
      </w:r>
      <w:r w:rsidR="00E96111" w:rsidRPr="00D269AF">
        <w:rPr>
          <w:rFonts w:ascii="Calibri Light" w:hAnsi="Calibri Light" w:cs="Calibri Light"/>
          <w:b/>
          <w:sz w:val="24"/>
          <w:szCs w:val="24"/>
          <w:u w:val="single"/>
        </w:rPr>
        <w:t>2</w:t>
      </w:r>
      <w:r w:rsidRPr="00D269AF">
        <w:rPr>
          <w:rFonts w:ascii="Calibri Light" w:hAnsi="Calibri Light" w:cs="Calibri Light"/>
          <w:b/>
          <w:sz w:val="24"/>
          <w:szCs w:val="24"/>
          <w:u w:val="single"/>
        </w:rPr>
        <w:t xml:space="preserve">: </w:t>
      </w:r>
    </w:p>
    <w:p w:rsidR="00CE1E61" w:rsidRPr="00F308C4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cena </w:t>
      </w:r>
      <w:r>
        <w:rPr>
          <w:rFonts w:ascii="Calibri Light" w:hAnsi="Calibri Light" w:cs="Calibri Light"/>
          <w:sz w:val="24"/>
          <w:szCs w:val="24"/>
        </w:rPr>
        <w:t xml:space="preserve">jednostkowa </w:t>
      </w:r>
      <w:r w:rsidRPr="00F308C4">
        <w:rPr>
          <w:rFonts w:ascii="Calibri Light" w:hAnsi="Calibri Light" w:cs="Calibri Light"/>
          <w:sz w:val="24"/>
          <w:szCs w:val="24"/>
        </w:rPr>
        <w:t>netto 1 litra oleju napędowego ON po zastosowaniu stałego upustu/marży</w:t>
      </w:r>
      <w:r w:rsidRPr="00F308C4">
        <w:rPr>
          <w:rFonts w:ascii="Calibri Light" w:hAnsi="Calibri Light" w:cs="Calibri Light"/>
          <w:b/>
          <w:sz w:val="24"/>
          <w:szCs w:val="24"/>
        </w:rPr>
        <w:t>*</w:t>
      </w:r>
      <w:r w:rsidRPr="00F308C4">
        <w:rPr>
          <w:rFonts w:ascii="Calibri Light" w:hAnsi="Calibri Light" w:cs="Calibri Light"/>
          <w:sz w:val="24"/>
          <w:szCs w:val="24"/>
        </w:rPr>
        <w:t xml:space="preserve"> wynosi: ............. zł</w:t>
      </w:r>
    </w:p>
    <w:p w:rsidR="00CE1E61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Razem za całość za</w:t>
      </w:r>
      <w:r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mówienia</w:t>
      </w:r>
      <w:r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: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Cena netto całego za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mówienia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(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270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000 l oleju 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napędowego ON</w:t>
      </w: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) wynosi: ......................... zł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Podatek VAT: …………. %, </w:t>
      </w:r>
    </w:p>
    <w:p w:rsidR="00CE1E61" w:rsidRPr="00B952CC" w:rsidRDefault="004842A3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7776D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Cena brutto całego 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>zamówienia</w:t>
      </w:r>
      <w:r w:rsidR="00CE1E61"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(</w:t>
      </w:r>
      <w:r w:rsidR="00CE1E61">
        <w:rPr>
          <w:rFonts w:ascii="Calibri Light" w:eastAsia="Times New Roman" w:hAnsi="Calibri Light" w:cs="Calibri Light"/>
          <w:sz w:val="24"/>
          <w:szCs w:val="24"/>
          <w:lang w:eastAsia="pl-PL"/>
        </w:rPr>
        <w:t>270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000 l oleju </w:t>
      </w:r>
      <w:r w:rsidR="00CE1E61">
        <w:rPr>
          <w:rFonts w:ascii="Calibri Light" w:eastAsia="Times New Roman" w:hAnsi="Calibri Light" w:cs="Calibri Light"/>
          <w:sz w:val="24"/>
          <w:szCs w:val="24"/>
          <w:lang w:eastAsia="pl-PL"/>
        </w:rPr>
        <w:t>napędowego ON</w:t>
      </w:r>
      <w:r w:rsidR="00CE1E61" w:rsidRPr="00B952CC">
        <w:rPr>
          <w:rFonts w:ascii="Calibri Light" w:eastAsia="Times New Roman" w:hAnsi="Calibri Light" w:cs="Calibri Light"/>
          <w:sz w:val="24"/>
          <w:szCs w:val="24"/>
          <w:lang w:eastAsia="pl-PL"/>
        </w:rPr>
        <w:t>) wynosi</w:t>
      </w:r>
      <w:r w:rsidR="00CE1E61" w:rsidRPr="00B952C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: ………….. zł</w:t>
      </w:r>
    </w:p>
    <w:p w:rsidR="00CE1E61" w:rsidRPr="00B952CC" w:rsidRDefault="00CE1E61" w:rsidP="001F69D8">
      <w:pPr>
        <w:suppressAutoHyphens w:val="0"/>
        <w:autoSpaceDE w:val="0"/>
        <w:autoSpaceDN w:val="0"/>
        <w:spacing w:after="0" w:line="276" w:lineRule="auto"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  <w:r w:rsidRPr="00B952CC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Słownie:…………………………………………………………………………………………………………………………..</w:t>
      </w:r>
    </w:p>
    <w:p w:rsidR="00CE1E61" w:rsidRPr="00B952CC" w:rsidRDefault="00CE1E61" w:rsidP="001F69D8">
      <w:pPr>
        <w:tabs>
          <w:tab w:val="left" w:pos="1620"/>
        </w:tabs>
        <w:suppressAutoHyphens w:val="0"/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CE1E61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Oferowany stały upust/marża</w:t>
      </w:r>
      <w:r w:rsidRPr="00F308C4">
        <w:rPr>
          <w:rFonts w:ascii="Calibri Light" w:hAnsi="Calibri Light" w:cs="Calibri Light"/>
          <w:b/>
          <w:sz w:val="24"/>
          <w:szCs w:val="24"/>
        </w:rPr>
        <w:t>*</w:t>
      </w:r>
      <w:r w:rsidRPr="00F308C4">
        <w:rPr>
          <w:rFonts w:ascii="Calibri Light" w:hAnsi="Calibri Light" w:cs="Calibri Light"/>
          <w:sz w:val="24"/>
          <w:szCs w:val="24"/>
        </w:rPr>
        <w:t xml:space="preserve"> obowiązująca przez cały okres realizacji zamówienia wynosi: ………. %.</w:t>
      </w:r>
    </w:p>
    <w:p w:rsidR="00CE1E61" w:rsidRPr="00B952CC" w:rsidRDefault="00CE1E61" w:rsidP="001F69D8">
      <w:pPr>
        <w:tabs>
          <w:tab w:val="left" w:pos="250"/>
        </w:tabs>
        <w:autoSpaceDE w:val="0"/>
        <w:spacing w:after="0" w:line="276" w:lineRule="auto"/>
        <w:ind w:left="1080" w:hanging="1080"/>
        <w:rPr>
          <w:rFonts w:ascii="Calibri Light" w:eastAsia="Times New Roman" w:hAnsi="Calibri Light" w:cs="Calibri Light"/>
          <w:b/>
          <w:color w:val="FF0000"/>
          <w:sz w:val="24"/>
          <w:szCs w:val="24"/>
        </w:rPr>
      </w:pPr>
      <w:r w:rsidRPr="00B952CC">
        <w:rPr>
          <w:rFonts w:ascii="Calibri Light" w:eastAsia="Times New Roman" w:hAnsi="Calibri Light" w:cs="Calibri Light"/>
          <w:b/>
          <w:color w:val="FF0000"/>
          <w:sz w:val="24"/>
          <w:szCs w:val="24"/>
        </w:rPr>
        <w:t>*- niepotrzebne skreślić</w:t>
      </w:r>
    </w:p>
    <w:p w:rsidR="00CE1E61" w:rsidRPr="00F308C4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E1E61" w:rsidRPr="00F308C4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UWAGA</w:t>
      </w:r>
      <w:bookmarkStart w:id="0" w:name="_GoBack"/>
      <w:bookmarkEnd w:id="0"/>
    </w:p>
    <w:p w:rsidR="00CE1E61" w:rsidRPr="00F308C4" w:rsidRDefault="00CE1E61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Cenę należy wyliczyć w oparciu o wymagania Zamawiającego określone w ust. 13.3 SWZ.</w:t>
      </w:r>
    </w:p>
    <w:p w:rsidR="009E45C7" w:rsidRPr="00D269AF" w:rsidRDefault="009E45C7" w:rsidP="001F69D8">
      <w:pPr>
        <w:tabs>
          <w:tab w:val="left" w:pos="540"/>
        </w:tabs>
        <w:spacing w:after="0" w:line="276" w:lineRule="auto"/>
        <w:jc w:val="both"/>
        <w:rPr>
          <w:rFonts w:ascii="Calibri Light" w:hAnsi="Calibri Light" w:cs="Calibri Light"/>
          <w:b/>
          <w:sz w:val="24"/>
          <w:szCs w:val="24"/>
          <w:u w:val="single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Cena </w:t>
      </w:r>
      <w:r w:rsidRPr="009E45C7">
        <w:rPr>
          <w:rFonts w:ascii="Calibri Light" w:hAnsi="Calibri Light" w:cs="Calibri Light"/>
          <w:sz w:val="24"/>
          <w:szCs w:val="24"/>
        </w:rPr>
        <w:t>hurtowa 1m</w:t>
      </w:r>
      <w:r w:rsidRPr="009E45C7">
        <w:rPr>
          <w:rFonts w:ascii="Calibri Light" w:hAnsi="Calibri Light" w:cs="Calibri Light"/>
          <w:sz w:val="24"/>
          <w:szCs w:val="24"/>
          <w:vertAlign w:val="superscript"/>
        </w:rPr>
        <w:t xml:space="preserve">3 </w:t>
      </w:r>
      <w:r w:rsidRPr="009E45C7">
        <w:rPr>
          <w:rFonts w:ascii="Calibri Light" w:hAnsi="Calibri Light" w:cs="Calibri Light"/>
          <w:sz w:val="24"/>
          <w:szCs w:val="24"/>
        </w:rPr>
        <w:t>oleju napędowego ON wynosi na dzień 08.12.2025 r.  </w:t>
      </w:r>
      <w:r w:rsidRPr="000F73CC">
        <w:rPr>
          <w:rFonts w:ascii="Calibri Light" w:hAnsi="Calibri Light" w:cs="Calibri Light"/>
          <w:b/>
          <w:sz w:val="24"/>
          <w:szCs w:val="24"/>
        </w:rPr>
        <w:t>4 676,00 zł netto</w:t>
      </w:r>
      <w:r w:rsidRPr="009E45C7">
        <w:rPr>
          <w:rFonts w:ascii="Calibri Light" w:hAnsi="Calibri Light" w:cs="Calibri Light"/>
          <w:sz w:val="24"/>
          <w:szCs w:val="24"/>
        </w:rPr>
        <w:t xml:space="preserve"> (cena z dnia 06.12.2025 r.).</w:t>
      </w:r>
    </w:p>
    <w:p w:rsidR="0064148F" w:rsidRPr="00F308C4" w:rsidRDefault="0064148F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i/>
          <w:sz w:val="24"/>
          <w:szCs w:val="24"/>
          <w:u w:val="single"/>
        </w:rPr>
      </w:pPr>
      <w:r w:rsidRPr="00F308C4">
        <w:rPr>
          <w:rFonts w:ascii="Calibri Light" w:hAnsi="Calibri Light" w:cs="Calibri Light"/>
          <w:sz w:val="24"/>
          <w:szCs w:val="24"/>
        </w:rPr>
        <w:t>2. Oświadczam</w:t>
      </w:r>
      <w:r w:rsidR="002268A6" w:rsidRPr="00F308C4">
        <w:rPr>
          <w:rFonts w:ascii="Calibri Light" w:hAnsi="Calibri Light" w:cs="Calibri Light"/>
          <w:sz w:val="24"/>
          <w:szCs w:val="24"/>
        </w:rPr>
        <w:t>/y</w:t>
      </w:r>
      <w:r w:rsidRPr="00F308C4">
        <w:rPr>
          <w:rFonts w:ascii="Calibri Light" w:hAnsi="Calibri Light" w:cs="Calibri Light"/>
          <w:sz w:val="24"/>
          <w:szCs w:val="24"/>
        </w:rPr>
        <w:t xml:space="preserve">, że wypełniłem obowiązki informacyjne przewidziane w art. 13 lub art. 14 RODO tj. </w:t>
      </w:r>
      <w:r w:rsidRPr="00F308C4">
        <w:rPr>
          <w:rFonts w:ascii="Calibri Light" w:hAnsi="Calibri Light" w:cs="Calibri Light"/>
          <w:i/>
          <w:sz w:val="24"/>
          <w:szCs w:val="24"/>
        </w:rPr>
        <w:t>rozporządzenia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Parlamentu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Europejskiego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i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Rady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(UE)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2016/679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z dnia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27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kwietnia 2016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r. w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sprawie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ochrony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osób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fizycznych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w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związku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z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przetwarzaniem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danych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osobowych</w:t>
      </w:r>
      <w:r w:rsidR="00033B58">
        <w:rPr>
          <w:rFonts w:ascii="Calibri Light" w:hAnsi="Calibri Light" w:cs="Calibri Light"/>
          <w:i/>
          <w:sz w:val="24"/>
          <w:szCs w:val="24"/>
        </w:rPr>
        <w:t xml:space="preserve">                                           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i w sprawie swobodnego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przepływu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takich danych oraz uchylenia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dyrektywy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95/46/WE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(ogólne rozporządzenie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o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ochronie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danych)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(Dz.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Urz.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UE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L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119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z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04.05.2016,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str.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i/>
          <w:sz w:val="24"/>
          <w:szCs w:val="24"/>
        </w:rPr>
        <w:t>1)</w:t>
      </w:r>
      <w:r w:rsidR="00DF6C32" w:rsidRPr="00F308C4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 xml:space="preserve"> </w:t>
      </w:r>
    </w:p>
    <w:p w:rsidR="00F7169A" w:rsidRPr="001F69D8" w:rsidRDefault="00F7169A">
      <w:pPr>
        <w:spacing w:after="0" w:line="100" w:lineRule="atLeast"/>
        <w:jc w:val="both"/>
        <w:rPr>
          <w:rFonts w:ascii="Calibri Light" w:hAnsi="Calibri Light" w:cs="Calibri Light"/>
          <w:i/>
          <w:sz w:val="24"/>
          <w:szCs w:val="24"/>
          <w:u w:val="single"/>
        </w:rPr>
      </w:pPr>
      <w:r w:rsidRPr="00F308C4">
        <w:rPr>
          <w:rFonts w:ascii="Calibri Light" w:hAnsi="Calibri Light" w:cs="Calibri Light"/>
          <w:i/>
          <w:sz w:val="20"/>
          <w:szCs w:val="24"/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</w:p>
    <w:p w:rsidR="00753567" w:rsidRPr="001F69D8" w:rsidRDefault="00753567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  <w:vertAlign w:val="superscript"/>
        </w:rPr>
      </w:pPr>
    </w:p>
    <w:p w:rsidR="00AE3BA5" w:rsidRPr="00F308C4" w:rsidRDefault="001626E6" w:rsidP="00AE3BA5">
      <w:pPr>
        <w:numPr>
          <w:ilvl w:val="0"/>
          <w:numId w:val="18"/>
        </w:numPr>
        <w:tabs>
          <w:tab w:val="left" w:pos="426"/>
        </w:tabs>
        <w:spacing w:after="0" w:line="100" w:lineRule="atLeast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Oświadczam/y, że oferowane przez Wyko</w:t>
      </w:r>
      <w:r w:rsidR="00A85E53" w:rsidRPr="00F308C4">
        <w:rPr>
          <w:rFonts w:ascii="Calibri Light" w:hAnsi="Calibri Light" w:cs="Calibri Light"/>
          <w:sz w:val="24"/>
          <w:szCs w:val="24"/>
        </w:rPr>
        <w:t xml:space="preserve">nawcę paliwo posiada świadectwo </w:t>
      </w:r>
      <w:r w:rsidRPr="00F308C4">
        <w:rPr>
          <w:rFonts w:ascii="Calibri Light" w:hAnsi="Calibri Light" w:cs="Calibri Light"/>
          <w:sz w:val="24"/>
          <w:szCs w:val="24"/>
        </w:rPr>
        <w:t xml:space="preserve">jakości </w:t>
      </w:r>
      <w:r w:rsidRPr="00F308C4">
        <w:rPr>
          <w:rFonts w:ascii="Calibri Light" w:hAnsi="Calibri Light" w:cs="Calibri Light"/>
          <w:bCs/>
          <w:iCs/>
          <w:sz w:val="24"/>
          <w:szCs w:val="24"/>
        </w:rPr>
        <w:t xml:space="preserve">wystawione przez producenta, dostawcę paliwa, u którego Wykonawca się zaopatruje, wydane nie wcześniej niż 7 dni przed upływem </w:t>
      </w:r>
      <w:r w:rsidR="00753567" w:rsidRPr="00F308C4">
        <w:rPr>
          <w:rFonts w:ascii="Calibri Light" w:hAnsi="Calibri Light" w:cs="Calibri Light"/>
          <w:bCs/>
          <w:iCs/>
          <w:sz w:val="24"/>
          <w:szCs w:val="24"/>
        </w:rPr>
        <w:t>termin</w:t>
      </w:r>
      <w:r w:rsidR="00FA2AE3" w:rsidRPr="00F308C4">
        <w:rPr>
          <w:rFonts w:ascii="Calibri Light" w:hAnsi="Calibri Light" w:cs="Calibri Light"/>
          <w:bCs/>
          <w:iCs/>
          <w:sz w:val="24"/>
          <w:szCs w:val="24"/>
        </w:rPr>
        <w:t>u</w:t>
      </w:r>
      <w:r w:rsidR="00753567" w:rsidRPr="00F308C4">
        <w:rPr>
          <w:rFonts w:ascii="Calibri Light" w:hAnsi="Calibri Light" w:cs="Calibri Light"/>
          <w:bCs/>
          <w:iCs/>
          <w:sz w:val="24"/>
          <w:szCs w:val="24"/>
        </w:rPr>
        <w:t xml:space="preserve"> złożenia </w:t>
      </w:r>
      <w:r w:rsidR="00FA2AE3" w:rsidRPr="00F308C4">
        <w:rPr>
          <w:rFonts w:ascii="Calibri Light" w:hAnsi="Calibri Light" w:cs="Calibri Light"/>
          <w:bCs/>
          <w:iCs/>
          <w:sz w:val="24"/>
          <w:szCs w:val="24"/>
        </w:rPr>
        <w:t>niniejszej</w:t>
      </w:r>
      <w:r w:rsidR="00753567" w:rsidRPr="00F308C4">
        <w:rPr>
          <w:rFonts w:ascii="Calibri Light" w:hAnsi="Calibri Light" w:cs="Calibri Light"/>
          <w:bCs/>
          <w:iCs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bCs/>
          <w:iCs/>
          <w:sz w:val="24"/>
          <w:szCs w:val="24"/>
        </w:rPr>
        <w:t>ofert</w:t>
      </w:r>
      <w:r w:rsidR="00753567" w:rsidRPr="00F308C4">
        <w:rPr>
          <w:rFonts w:ascii="Calibri Light" w:hAnsi="Calibri Light" w:cs="Calibri Light"/>
          <w:bCs/>
          <w:iCs/>
          <w:sz w:val="24"/>
          <w:szCs w:val="24"/>
        </w:rPr>
        <w:t>y</w:t>
      </w:r>
      <w:r w:rsidR="001F780E" w:rsidRPr="00F308C4">
        <w:rPr>
          <w:rFonts w:ascii="Calibri Light" w:hAnsi="Calibri Light" w:cs="Calibri Light"/>
          <w:bCs/>
          <w:iCs/>
          <w:sz w:val="24"/>
          <w:szCs w:val="24"/>
        </w:rPr>
        <w:t xml:space="preserve"> </w:t>
      </w:r>
      <w:r w:rsidR="001F780E" w:rsidRPr="00F308C4">
        <w:rPr>
          <w:rFonts w:ascii="Calibri Light" w:hAnsi="Calibri Light" w:cs="Calibri Light"/>
          <w:sz w:val="24"/>
          <w:szCs w:val="24"/>
        </w:rPr>
        <w:t xml:space="preserve">i nie później niż w dniu składania oferty </w:t>
      </w:r>
      <w:r w:rsidR="002B6339" w:rsidRPr="00F308C4">
        <w:rPr>
          <w:rFonts w:ascii="Calibri Light" w:hAnsi="Calibri Light" w:cs="Calibri Light"/>
          <w:b/>
          <w:bCs/>
          <w:iCs/>
          <w:sz w:val="24"/>
          <w:szCs w:val="24"/>
        </w:rPr>
        <w:t>(d</w:t>
      </w:r>
      <w:r w:rsidR="00DB6B91" w:rsidRPr="00F308C4">
        <w:rPr>
          <w:rFonts w:ascii="Calibri Light" w:hAnsi="Calibri Light" w:cs="Calibri Light"/>
          <w:b/>
          <w:bCs/>
          <w:iCs/>
          <w:sz w:val="24"/>
          <w:szCs w:val="24"/>
        </w:rPr>
        <w:t>ot. Części nr 1</w:t>
      </w:r>
      <w:r w:rsidR="006A73A5">
        <w:rPr>
          <w:rFonts w:ascii="Calibri Light" w:hAnsi="Calibri Light" w:cs="Calibri Light"/>
          <w:b/>
          <w:bCs/>
          <w:iCs/>
          <w:sz w:val="24"/>
          <w:szCs w:val="24"/>
        </w:rPr>
        <w:t xml:space="preserve"> i</w:t>
      </w:r>
      <w:r w:rsidR="00DB6B91" w:rsidRPr="00F308C4">
        <w:rPr>
          <w:rFonts w:ascii="Calibri Light" w:hAnsi="Calibri Light" w:cs="Calibri Light"/>
          <w:b/>
          <w:bCs/>
          <w:iCs/>
          <w:sz w:val="24"/>
          <w:szCs w:val="24"/>
        </w:rPr>
        <w:t xml:space="preserve"> nr 2)</w:t>
      </w:r>
      <w:r w:rsidR="00EF1E31" w:rsidRPr="00F308C4">
        <w:rPr>
          <w:rFonts w:ascii="Calibri Light" w:hAnsi="Calibri Light" w:cs="Calibri Light"/>
          <w:iCs/>
          <w:sz w:val="24"/>
          <w:szCs w:val="24"/>
        </w:rPr>
        <w:t>.</w:t>
      </w:r>
    </w:p>
    <w:p w:rsidR="00AE3BA5" w:rsidRPr="00F308C4" w:rsidRDefault="00AE3BA5" w:rsidP="00AE3BA5">
      <w:pPr>
        <w:tabs>
          <w:tab w:val="left" w:pos="426"/>
        </w:tabs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1626E6" w:rsidRDefault="00E96111" w:rsidP="001F69D8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4. </w:t>
      </w:r>
      <w:r w:rsidR="000034FF" w:rsidRPr="00F308C4">
        <w:rPr>
          <w:rFonts w:ascii="Calibri Light" w:hAnsi="Calibri Light" w:cs="Calibri Light"/>
          <w:sz w:val="24"/>
          <w:szCs w:val="24"/>
        </w:rPr>
        <w:t>Oświadczam/y, że środki transportu, którymi będzie dokonywany przewóz paliw spełniać będą wszystkie wymogi określone przepisami prawa w zakresie międzynarodowego przewozu drogowego towarów niebezpiecznych (ADR) (</w:t>
      </w:r>
      <w:r w:rsidR="006A73A5">
        <w:rPr>
          <w:rFonts w:ascii="Calibri Light" w:hAnsi="Calibri Light" w:cs="Calibri Light"/>
          <w:b/>
          <w:sz w:val="24"/>
          <w:szCs w:val="24"/>
        </w:rPr>
        <w:t>d</w:t>
      </w:r>
      <w:r w:rsidR="000034FF" w:rsidRPr="00A1566A">
        <w:rPr>
          <w:rFonts w:ascii="Calibri Light" w:hAnsi="Calibri Light" w:cs="Calibri Light"/>
          <w:b/>
          <w:sz w:val="24"/>
          <w:szCs w:val="24"/>
        </w:rPr>
        <w:t xml:space="preserve">ot. Części nr </w:t>
      </w:r>
      <w:r w:rsidRPr="00A1566A">
        <w:rPr>
          <w:rFonts w:ascii="Calibri Light" w:hAnsi="Calibri Light" w:cs="Calibri Light"/>
          <w:b/>
          <w:sz w:val="24"/>
          <w:szCs w:val="24"/>
        </w:rPr>
        <w:t xml:space="preserve">1 </w:t>
      </w:r>
      <w:r w:rsidR="000034FF" w:rsidRPr="00A1566A">
        <w:rPr>
          <w:rFonts w:ascii="Calibri Light" w:hAnsi="Calibri Light" w:cs="Calibri Light"/>
          <w:b/>
          <w:sz w:val="24"/>
          <w:szCs w:val="24"/>
        </w:rPr>
        <w:t xml:space="preserve">i nr </w:t>
      </w:r>
      <w:r w:rsidRPr="00A1566A">
        <w:rPr>
          <w:rFonts w:ascii="Calibri Light" w:hAnsi="Calibri Light" w:cs="Calibri Light"/>
          <w:b/>
          <w:sz w:val="24"/>
          <w:szCs w:val="24"/>
        </w:rPr>
        <w:t>2)</w:t>
      </w:r>
      <w:r w:rsidR="000034FF" w:rsidRPr="00A1566A">
        <w:rPr>
          <w:rFonts w:ascii="Calibri Light" w:hAnsi="Calibri Light" w:cs="Calibri Light"/>
          <w:b/>
          <w:sz w:val="24"/>
          <w:szCs w:val="24"/>
        </w:rPr>
        <w:t>.</w:t>
      </w:r>
    </w:p>
    <w:p w:rsidR="001F69D8" w:rsidRPr="00F308C4" w:rsidRDefault="001F69D8" w:rsidP="001F69D8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A43ED9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5</w:t>
      </w:r>
      <w:r w:rsidR="00F7169A" w:rsidRPr="00F308C4">
        <w:rPr>
          <w:rFonts w:ascii="Calibri Light" w:hAnsi="Calibri Light" w:cs="Calibri Light"/>
          <w:sz w:val="24"/>
          <w:szCs w:val="24"/>
        </w:rPr>
        <w:t>. Oświadczam</w:t>
      </w:r>
      <w:r w:rsidR="002268A6" w:rsidRPr="00F308C4">
        <w:rPr>
          <w:rFonts w:ascii="Calibri Light" w:hAnsi="Calibri Light" w:cs="Calibri Light"/>
          <w:sz w:val="24"/>
          <w:szCs w:val="24"/>
        </w:rPr>
        <w:t>/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y, że zapoznaliśmy się z specyfikacją </w:t>
      </w:r>
      <w:r w:rsidR="0062546C" w:rsidRPr="00F308C4">
        <w:rPr>
          <w:rFonts w:ascii="Calibri Light" w:hAnsi="Calibri Light" w:cs="Calibri Light"/>
          <w:sz w:val="24"/>
          <w:szCs w:val="24"/>
        </w:rPr>
        <w:t>warunków zamówienia (S</w:t>
      </w:r>
      <w:r w:rsidR="00F7169A" w:rsidRPr="00F308C4">
        <w:rPr>
          <w:rFonts w:ascii="Calibri Light" w:hAnsi="Calibri Light" w:cs="Calibri Light"/>
          <w:sz w:val="24"/>
          <w:szCs w:val="24"/>
        </w:rPr>
        <w:t>WZ) wraz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  </w:t>
      </w:r>
      <w:r w:rsidR="006A73A5">
        <w:rPr>
          <w:rFonts w:ascii="Calibri Light" w:hAnsi="Calibri Light" w:cs="Calibri Light"/>
          <w:sz w:val="24"/>
          <w:szCs w:val="24"/>
        </w:rPr>
        <w:t xml:space="preserve">                             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</w:t>
      </w:r>
      <w:r w:rsidR="00F7169A" w:rsidRPr="00F308C4">
        <w:rPr>
          <w:rFonts w:ascii="Calibri Light" w:hAnsi="Calibri Light" w:cs="Calibri Light"/>
          <w:sz w:val="24"/>
          <w:szCs w:val="24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Przyjmujemy przekazane dokumenty bez zastrzeżeń i zobowiązujemy się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do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wykonania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całości przedmiotu zamówienia zgodnie z warunkami w nich zawartymi.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2268A6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6</w:t>
      </w:r>
      <w:r w:rsidR="00F7169A" w:rsidRPr="00F308C4">
        <w:rPr>
          <w:rFonts w:ascii="Calibri Light" w:hAnsi="Calibri Light" w:cs="Calibri Light"/>
          <w:sz w:val="24"/>
          <w:szCs w:val="24"/>
        </w:rPr>
        <w:t>. Oświadczam</w:t>
      </w:r>
      <w:r w:rsidRPr="00F308C4">
        <w:rPr>
          <w:rFonts w:ascii="Calibri Light" w:hAnsi="Calibri Light" w:cs="Calibri Light"/>
          <w:sz w:val="24"/>
          <w:szCs w:val="24"/>
        </w:rPr>
        <w:t>/</w:t>
      </w:r>
      <w:r w:rsidR="00F7169A" w:rsidRPr="00F308C4">
        <w:rPr>
          <w:rFonts w:ascii="Calibri Light" w:hAnsi="Calibri Light" w:cs="Calibri Light"/>
          <w:sz w:val="24"/>
          <w:szCs w:val="24"/>
        </w:rPr>
        <w:t>y, że uważamy się za związanych niniej</w:t>
      </w:r>
      <w:r w:rsidR="0062546C" w:rsidRPr="00F308C4">
        <w:rPr>
          <w:rFonts w:ascii="Calibri Light" w:hAnsi="Calibri Light" w:cs="Calibri Light"/>
          <w:sz w:val="24"/>
          <w:szCs w:val="24"/>
        </w:rPr>
        <w:t>szą ofertą na czas wskazany w S</w:t>
      </w:r>
      <w:r w:rsidR="00F7169A" w:rsidRPr="00F308C4">
        <w:rPr>
          <w:rFonts w:ascii="Calibri Light" w:hAnsi="Calibri Light" w:cs="Calibri Light"/>
          <w:sz w:val="24"/>
          <w:szCs w:val="24"/>
        </w:rPr>
        <w:t>WZ.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62546C" w:rsidRPr="00F308C4" w:rsidRDefault="002268A6" w:rsidP="00EF1E31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7</w:t>
      </w:r>
      <w:r w:rsidR="00F7169A" w:rsidRPr="00F308C4">
        <w:rPr>
          <w:rFonts w:ascii="Calibri Light" w:hAnsi="Calibri Light" w:cs="Calibri Light"/>
          <w:sz w:val="24"/>
          <w:szCs w:val="24"/>
        </w:rPr>
        <w:t>. Oświadczam</w:t>
      </w:r>
      <w:r w:rsidRPr="00F308C4">
        <w:rPr>
          <w:rFonts w:ascii="Calibri Light" w:hAnsi="Calibri Light" w:cs="Calibri Light"/>
          <w:sz w:val="24"/>
          <w:szCs w:val="24"/>
        </w:rPr>
        <w:t>/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y, że </w:t>
      </w:r>
      <w:r w:rsidRPr="00F308C4">
        <w:rPr>
          <w:rFonts w:ascii="Calibri Light" w:hAnsi="Calibri Light" w:cs="Calibri Light"/>
          <w:sz w:val="24"/>
          <w:szCs w:val="24"/>
        </w:rPr>
        <w:t>Projektowane postanowienia, które zostaną wprowadzone do umowy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                            </w:t>
      </w:r>
      <w:r w:rsidR="00DB6B91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w sprawie zamówienia publicznego</w:t>
      </w:r>
      <w:r w:rsidRPr="00F308C4" w:rsidDel="002268A6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(</w:t>
      </w:r>
      <w:r w:rsidR="0062546C" w:rsidRPr="00F308C4">
        <w:rPr>
          <w:rFonts w:ascii="Calibri Light" w:hAnsi="Calibri Light" w:cs="Calibri Light"/>
          <w:sz w:val="24"/>
          <w:szCs w:val="24"/>
        </w:rPr>
        <w:t xml:space="preserve">Załącznik nr </w:t>
      </w:r>
      <w:r w:rsidR="00CE1E61">
        <w:rPr>
          <w:rFonts w:ascii="Calibri Light" w:hAnsi="Calibri Light" w:cs="Calibri Light"/>
          <w:sz w:val="24"/>
          <w:szCs w:val="24"/>
        </w:rPr>
        <w:t>10</w:t>
      </w:r>
      <w:r w:rsidR="00CE1E61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do SWZ</w:t>
      </w:r>
      <w:r w:rsidR="00F7169A" w:rsidRPr="00F308C4">
        <w:rPr>
          <w:rFonts w:ascii="Calibri Light" w:hAnsi="Calibri Light" w:cs="Calibri Light"/>
          <w:sz w:val="24"/>
          <w:szCs w:val="24"/>
        </w:rPr>
        <w:t>) został</w:t>
      </w:r>
      <w:r w:rsidRPr="00F308C4">
        <w:rPr>
          <w:rFonts w:ascii="Calibri Light" w:hAnsi="Calibri Light" w:cs="Calibri Light"/>
          <w:sz w:val="24"/>
          <w:szCs w:val="24"/>
        </w:rPr>
        <w:t>y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 przez</w:t>
      </w:r>
      <w:r w:rsidRPr="00F308C4">
        <w:rPr>
          <w:rFonts w:ascii="Calibri Light" w:hAnsi="Calibri Light" w:cs="Calibri Light"/>
          <w:sz w:val="24"/>
          <w:szCs w:val="24"/>
        </w:rPr>
        <w:t>e mnie/przez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 nas </w:t>
      </w:r>
      <w:r w:rsidRPr="00F308C4">
        <w:rPr>
          <w:rFonts w:ascii="Calibri Light" w:hAnsi="Calibri Light" w:cs="Calibri Light"/>
          <w:sz w:val="24"/>
          <w:szCs w:val="24"/>
        </w:rPr>
        <w:t xml:space="preserve">zaakceptowane </w:t>
      </w:r>
      <w:r w:rsidR="00F7169A" w:rsidRPr="00F308C4">
        <w:rPr>
          <w:rFonts w:ascii="Calibri Light" w:hAnsi="Calibri Light" w:cs="Calibri Light"/>
          <w:sz w:val="24"/>
          <w:szCs w:val="24"/>
        </w:rPr>
        <w:t>i </w:t>
      </w:r>
      <w:r w:rsidRPr="00F308C4">
        <w:rPr>
          <w:rFonts w:ascii="Calibri Light" w:hAnsi="Calibri Light" w:cs="Calibri Light"/>
          <w:sz w:val="24"/>
          <w:szCs w:val="24"/>
        </w:rPr>
        <w:t>zobowiązuję/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emy się w przypadku wyboru </w:t>
      </w:r>
      <w:r w:rsidRPr="00F308C4">
        <w:rPr>
          <w:rFonts w:ascii="Calibri Light" w:hAnsi="Calibri Light" w:cs="Calibri Light"/>
          <w:sz w:val="24"/>
          <w:szCs w:val="24"/>
        </w:rPr>
        <w:t>mojej/</w:t>
      </w:r>
      <w:r w:rsidR="00F7169A" w:rsidRPr="00F308C4">
        <w:rPr>
          <w:rFonts w:ascii="Calibri Light" w:hAnsi="Calibri Light" w:cs="Calibri Light"/>
          <w:sz w:val="24"/>
          <w:szCs w:val="24"/>
        </w:rPr>
        <w:t>naszej oferty do zawarcia umowy na wymienionych w niej warunkach w miejscu i terminie wyznaczonym przez Zamawiającego.</w:t>
      </w:r>
      <w:r w:rsidR="00EF1E31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62546C" w:rsidRPr="00F308C4">
        <w:rPr>
          <w:rFonts w:ascii="Calibri Light" w:hAnsi="Calibri Light" w:cs="Calibri Light"/>
          <w:sz w:val="24"/>
          <w:szCs w:val="24"/>
        </w:rPr>
        <w:t>Akceptuj</w:t>
      </w:r>
      <w:r w:rsidRPr="00F308C4">
        <w:rPr>
          <w:rFonts w:ascii="Calibri Light" w:hAnsi="Calibri Light" w:cs="Calibri Light"/>
          <w:sz w:val="24"/>
          <w:szCs w:val="24"/>
        </w:rPr>
        <w:t>ę/</w:t>
      </w:r>
      <w:r w:rsidR="0062546C" w:rsidRPr="00F308C4">
        <w:rPr>
          <w:rFonts w:ascii="Calibri Light" w:hAnsi="Calibri Light" w:cs="Calibri Light"/>
          <w:sz w:val="24"/>
          <w:szCs w:val="24"/>
        </w:rPr>
        <w:t>emy warunki płatności zgodnie ze wzorem umowy.</w:t>
      </w:r>
    </w:p>
    <w:p w:rsidR="0064148F" w:rsidRPr="00F308C4" w:rsidRDefault="0064148F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2268A6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8</w:t>
      </w:r>
      <w:r w:rsidR="00F7169A" w:rsidRPr="00F308C4">
        <w:rPr>
          <w:rFonts w:ascii="Calibri Light" w:hAnsi="Calibri Light" w:cs="Calibri Light"/>
          <w:sz w:val="24"/>
          <w:szCs w:val="24"/>
        </w:rPr>
        <w:t>. Oświadczam</w:t>
      </w:r>
      <w:r w:rsidRPr="00F308C4">
        <w:rPr>
          <w:rFonts w:ascii="Calibri Light" w:hAnsi="Calibri Light" w:cs="Calibri Light"/>
          <w:sz w:val="24"/>
          <w:szCs w:val="24"/>
        </w:rPr>
        <w:t>/</w:t>
      </w:r>
      <w:r w:rsidR="00F7169A" w:rsidRPr="00F308C4">
        <w:rPr>
          <w:rFonts w:ascii="Calibri Light" w:hAnsi="Calibri Light" w:cs="Calibri Light"/>
          <w:sz w:val="24"/>
          <w:szCs w:val="24"/>
        </w:rPr>
        <w:t>y, że w celu wykazania spełniania warunków udziału w postępowaniu,</w:t>
      </w:r>
      <w:r w:rsidR="00EF1E31" w:rsidRPr="00F308C4">
        <w:rPr>
          <w:rFonts w:ascii="Calibri Light" w:hAnsi="Calibri Light" w:cs="Calibri Light"/>
          <w:sz w:val="24"/>
          <w:szCs w:val="24"/>
        </w:rPr>
        <w:t xml:space="preserve">                                 </w:t>
      </w:r>
      <w:r w:rsidR="00F7169A" w:rsidRPr="00F308C4">
        <w:rPr>
          <w:rFonts w:ascii="Calibri Light" w:hAnsi="Calibri Light" w:cs="Calibri Light"/>
          <w:sz w:val="24"/>
          <w:szCs w:val="24"/>
        </w:rPr>
        <w:t>o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których mowa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w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art. </w:t>
      </w:r>
      <w:r w:rsidR="0062546C" w:rsidRPr="00F308C4">
        <w:rPr>
          <w:rFonts w:ascii="Calibri Light" w:hAnsi="Calibri Light" w:cs="Calibri Light"/>
          <w:sz w:val="24"/>
          <w:szCs w:val="24"/>
        </w:rPr>
        <w:t xml:space="preserve">57 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ustawy Pzp, </w:t>
      </w:r>
      <w:r w:rsidRPr="00F308C4">
        <w:rPr>
          <w:rFonts w:ascii="Calibri Light" w:hAnsi="Calibri Light" w:cs="Calibri Light"/>
          <w:sz w:val="24"/>
          <w:szCs w:val="24"/>
        </w:rPr>
        <w:t>powołuje/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emy się na zasadach określonych w art. </w:t>
      </w:r>
      <w:r w:rsidR="0062546C" w:rsidRPr="00F308C4">
        <w:rPr>
          <w:rFonts w:ascii="Calibri Light" w:hAnsi="Calibri Light" w:cs="Calibri Light"/>
          <w:sz w:val="24"/>
          <w:szCs w:val="24"/>
        </w:rPr>
        <w:t>118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 ustawy Pzp, na zasoby podmiotów wskazanych poniżej:</w:t>
      </w:r>
    </w:p>
    <w:p w:rsidR="006A73A5" w:rsidRDefault="00F7169A" w:rsidP="00A1566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Nazwa wykonawcy, na zasoby którego wykonawca powołuje się w celu wykazania spełniania warunków udziału w postępowaniu:</w:t>
      </w:r>
    </w:p>
    <w:p w:rsidR="00F7169A" w:rsidRPr="00F308C4" w:rsidRDefault="00F7169A" w:rsidP="00A1566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…......................................................................………………………………………………………..………………………………………………………..………………………………………………………..………………………………………………………..………………………………………………………………….………………………………………………………………………</w:t>
      </w:r>
    </w:p>
    <w:p w:rsidR="00F7169A" w:rsidRPr="00F308C4" w:rsidRDefault="00F7169A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2268A6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9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. Zamówienie </w:t>
      </w:r>
      <w:r w:rsidRPr="00F308C4">
        <w:rPr>
          <w:rFonts w:ascii="Calibri Light" w:hAnsi="Calibri Light" w:cs="Calibri Light"/>
          <w:sz w:val="24"/>
          <w:szCs w:val="24"/>
        </w:rPr>
        <w:t>zrealizuję/</w:t>
      </w:r>
      <w:r w:rsidR="00F7169A" w:rsidRPr="00F308C4">
        <w:rPr>
          <w:rFonts w:ascii="Calibri Light" w:hAnsi="Calibri Light" w:cs="Calibri Light"/>
          <w:sz w:val="24"/>
          <w:szCs w:val="24"/>
        </w:rPr>
        <w:t>emy sami</w:t>
      </w:r>
      <w:r w:rsidR="00F7169A" w:rsidRPr="00F308C4">
        <w:rPr>
          <w:rFonts w:ascii="Calibri Light" w:hAnsi="Calibri Light" w:cs="Calibri Light"/>
          <w:b/>
          <w:color w:val="FF0000"/>
          <w:sz w:val="24"/>
          <w:szCs w:val="24"/>
        </w:rPr>
        <w:t>*</w:t>
      </w:r>
      <w:r w:rsidR="00F7169A" w:rsidRPr="00F308C4">
        <w:rPr>
          <w:rFonts w:ascii="Calibri Light" w:hAnsi="Calibri Light" w:cs="Calibri Light"/>
          <w:sz w:val="24"/>
          <w:szCs w:val="24"/>
        </w:rPr>
        <w:t>/przy udziale poniższych podwykonawców</w:t>
      </w:r>
      <w:r w:rsidR="00F7169A" w:rsidRPr="00F308C4">
        <w:rPr>
          <w:rFonts w:ascii="Calibri Light" w:hAnsi="Calibri Light" w:cs="Calibri Light"/>
          <w:b/>
          <w:color w:val="FF0000"/>
          <w:sz w:val="24"/>
          <w:szCs w:val="24"/>
        </w:rPr>
        <w:t>*</w:t>
      </w:r>
      <w:r w:rsidR="00F7169A" w:rsidRPr="00F308C4">
        <w:rPr>
          <w:rFonts w:ascii="Calibri Light" w:hAnsi="Calibri Light" w:cs="Calibri Light"/>
          <w:color w:val="FF0000"/>
          <w:sz w:val="24"/>
          <w:szCs w:val="24"/>
        </w:rPr>
        <w:t xml:space="preserve"> </w:t>
      </w:r>
      <w:r w:rsidR="00F7169A" w:rsidRPr="00F308C4">
        <w:rPr>
          <w:rFonts w:ascii="Calibri Light" w:hAnsi="Calibri Light" w:cs="Calibri Light"/>
          <w:sz w:val="24"/>
          <w:szCs w:val="24"/>
        </w:rPr>
        <w:t>w następującym zakresie (należy podać części zamówienia, której wykonanie powierzone zostanie podwykonawcy i nazwę podwykonawcy ):</w:t>
      </w:r>
    </w:p>
    <w:p w:rsidR="00011FEA" w:rsidRPr="00F308C4" w:rsidRDefault="00011FE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tabs>
          <w:tab w:val="left" w:pos="284"/>
        </w:tabs>
        <w:spacing w:after="0" w:line="100" w:lineRule="atLeast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1. Nazwa części zamówienia ................................................................................................</w:t>
      </w:r>
      <w:r w:rsidRPr="00F308C4">
        <w:rPr>
          <w:rFonts w:ascii="Calibri Light" w:hAnsi="Calibri Light" w:cs="Calibri Light"/>
          <w:sz w:val="24"/>
          <w:szCs w:val="24"/>
        </w:rPr>
        <w:br/>
        <w:t>Nazwa podwykonawcy .........................................................................................................</w:t>
      </w:r>
    </w:p>
    <w:p w:rsidR="00F7169A" w:rsidRPr="00F308C4" w:rsidRDefault="00F7169A">
      <w:pPr>
        <w:spacing w:after="0" w:line="100" w:lineRule="atLeast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2. Nazwa części zamówienia ................................................................................................</w:t>
      </w:r>
    </w:p>
    <w:p w:rsidR="00F7169A" w:rsidRPr="00F308C4" w:rsidRDefault="00F7169A">
      <w:pPr>
        <w:spacing w:after="0" w:line="100" w:lineRule="atLeast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Nazwa podwykonawcy..........................................................................................................</w:t>
      </w:r>
    </w:p>
    <w:p w:rsidR="00753567" w:rsidRPr="00F308C4" w:rsidRDefault="00753567" w:rsidP="00753567">
      <w:pPr>
        <w:spacing w:after="0" w:line="100" w:lineRule="atLeast"/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F308C4">
        <w:rPr>
          <w:rFonts w:ascii="Calibri Light" w:hAnsi="Calibri Light" w:cs="Calibri Light"/>
          <w:color w:val="FF0000"/>
          <w:sz w:val="24"/>
          <w:szCs w:val="24"/>
        </w:rPr>
        <w:t>* niepotrzebne skreślić</w:t>
      </w:r>
    </w:p>
    <w:p w:rsidR="00EF1E31" w:rsidRPr="00F308C4" w:rsidRDefault="00EF1E31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E4BF0" w:rsidRPr="00F308C4" w:rsidRDefault="002268A6" w:rsidP="00FE4BF0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10</w:t>
      </w:r>
      <w:r w:rsidR="00F7169A" w:rsidRPr="00F308C4">
        <w:rPr>
          <w:rFonts w:ascii="Calibri Light" w:hAnsi="Calibri Light" w:cs="Calibri Light"/>
          <w:sz w:val="24"/>
          <w:szCs w:val="24"/>
        </w:rPr>
        <w:t>. Informuję</w:t>
      </w:r>
      <w:r w:rsidRPr="00F308C4">
        <w:rPr>
          <w:rFonts w:ascii="Calibri Light" w:hAnsi="Calibri Light" w:cs="Calibri Light"/>
          <w:sz w:val="24"/>
          <w:szCs w:val="24"/>
        </w:rPr>
        <w:t>/emy</w:t>
      </w:r>
      <w:r w:rsidR="00F7169A" w:rsidRPr="00F308C4">
        <w:rPr>
          <w:rFonts w:ascii="Calibri Light" w:hAnsi="Calibri Light" w:cs="Calibri Light"/>
          <w:sz w:val="24"/>
          <w:szCs w:val="24"/>
        </w:rPr>
        <w:t>, że wybór złożonej przeze mnie/</w:t>
      </w:r>
      <w:r w:rsidRPr="00F308C4">
        <w:rPr>
          <w:rFonts w:ascii="Calibri Light" w:hAnsi="Calibri Light" w:cs="Calibri Light"/>
          <w:sz w:val="24"/>
          <w:szCs w:val="24"/>
        </w:rPr>
        <w:t xml:space="preserve">przez </w:t>
      </w:r>
      <w:r w:rsidR="00F7169A" w:rsidRPr="00F308C4">
        <w:rPr>
          <w:rFonts w:ascii="Calibri Light" w:hAnsi="Calibri Light" w:cs="Calibri Light"/>
          <w:sz w:val="24"/>
          <w:szCs w:val="24"/>
        </w:rPr>
        <w:t>nas</w:t>
      </w:r>
      <w:r w:rsidR="00F7169A" w:rsidRPr="00A1566A">
        <w:rPr>
          <w:rFonts w:ascii="Calibri Light" w:hAnsi="Calibri Light" w:cs="Calibri Light"/>
          <w:b/>
          <w:color w:val="FF0000"/>
          <w:sz w:val="24"/>
          <w:szCs w:val="24"/>
        </w:rPr>
        <w:t>*</w:t>
      </w:r>
      <w:r w:rsidR="00F7169A" w:rsidRPr="00F308C4">
        <w:rPr>
          <w:rFonts w:ascii="Calibri Light" w:hAnsi="Calibri Light" w:cs="Calibri Light"/>
          <w:sz w:val="24"/>
          <w:szCs w:val="24"/>
        </w:rPr>
        <w:t xml:space="preserve"> oferty </w:t>
      </w:r>
      <w:r w:rsidR="00FE4BF0" w:rsidRPr="00F308C4">
        <w:rPr>
          <w:rFonts w:ascii="Calibri Light" w:hAnsi="Calibri Light" w:cs="Calibri Light"/>
          <w:b/>
          <w:sz w:val="24"/>
          <w:szCs w:val="24"/>
        </w:rPr>
        <w:t>nie będzie</w:t>
      </w:r>
      <w:r w:rsidR="00FE4BF0" w:rsidRPr="00F308C4">
        <w:rPr>
          <w:rFonts w:ascii="Calibri Light" w:hAnsi="Calibri Light" w:cs="Calibri Light"/>
          <w:sz w:val="24"/>
          <w:szCs w:val="24"/>
        </w:rPr>
        <w:t xml:space="preserve"> prowadzić do powstania u Zamawiającego obowiązku podatkowego na podstawie ustawy z  dnia 11 marca 2004 r. o podatku od towarów i usług.</w:t>
      </w:r>
    </w:p>
    <w:p w:rsidR="00FE4BF0" w:rsidRPr="00F308C4" w:rsidRDefault="00FE4BF0" w:rsidP="00FE4BF0">
      <w:pPr>
        <w:spacing w:after="0" w:line="100" w:lineRule="atLeast"/>
        <w:jc w:val="both"/>
        <w:rPr>
          <w:rFonts w:ascii="Calibri Light" w:hAnsi="Calibri Light" w:cs="Calibri Light"/>
          <w:b/>
          <w:sz w:val="20"/>
          <w:szCs w:val="24"/>
        </w:rPr>
      </w:pPr>
      <w:r w:rsidRPr="00F308C4">
        <w:rPr>
          <w:rFonts w:ascii="Calibri Light" w:hAnsi="Calibri Light" w:cs="Calibri Light"/>
          <w:b/>
          <w:sz w:val="20"/>
          <w:szCs w:val="24"/>
        </w:rPr>
        <w:t>Uwaga:</w:t>
      </w:r>
    </w:p>
    <w:p w:rsidR="00FE4BF0" w:rsidRPr="00F308C4" w:rsidRDefault="00FE4BF0" w:rsidP="00FE4BF0">
      <w:pPr>
        <w:spacing w:after="0" w:line="100" w:lineRule="atLeast"/>
        <w:jc w:val="both"/>
        <w:rPr>
          <w:rFonts w:ascii="Calibri Light" w:hAnsi="Calibri Light" w:cs="Calibri Light"/>
          <w:b/>
          <w:szCs w:val="24"/>
        </w:rPr>
      </w:pPr>
      <w:r w:rsidRPr="00F308C4">
        <w:rPr>
          <w:rFonts w:ascii="Calibri Light" w:hAnsi="Calibri Light" w:cs="Calibri Light"/>
          <w:i/>
          <w:sz w:val="18"/>
          <w:szCs w:val="24"/>
        </w:rPr>
        <w:t>jeżeli wybór oferty będzie prowadzić na podstawie ustawy z dnia 11 marca 2004 r. o podatku od towarów i usług do powstania u Zamawiającego obowiązku podatkowego należy przedłożyć wykaz zawierający: nazwę (rodzaj) towaru, usługi, których dostawa lub świadczenie będzie prowadzić do jego powstania, oraz ich wartość bez kwoty podatku.</w:t>
      </w:r>
    </w:p>
    <w:p w:rsidR="00FE4BF0" w:rsidRPr="00F308C4" w:rsidRDefault="00FE4BF0" w:rsidP="00FE4BF0">
      <w:pPr>
        <w:spacing w:after="0" w:line="100" w:lineRule="atLeast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FE4BF0" w:rsidRPr="00F308C4" w:rsidRDefault="00FE4BF0" w:rsidP="00FE4BF0">
      <w:pPr>
        <w:spacing w:after="0" w:line="100" w:lineRule="atLeast"/>
        <w:jc w:val="both"/>
        <w:rPr>
          <w:rFonts w:ascii="Calibri Light" w:hAnsi="Calibri Light" w:cs="Calibri Light"/>
          <w:sz w:val="24"/>
        </w:rPr>
      </w:pPr>
      <w:r w:rsidRPr="00F308C4">
        <w:rPr>
          <w:rFonts w:ascii="Calibri Light" w:hAnsi="Calibri Light" w:cs="Calibri Light"/>
          <w:sz w:val="24"/>
        </w:rPr>
        <w:t>(można wówczas skreślić oświadczenie z pkt 10)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1</w:t>
      </w:r>
      <w:r w:rsidR="004D7F90" w:rsidRPr="00F308C4">
        <w:rPr>
          <w:rFonts w:ascii="Calibri Light" w:hAnsi="Calibri Light" w:cs="Calibri Light"/>
          <w:sz w:val="24"/>
          <w:szCs w:val="24"/>
        </w:rPr>
        <w:t>1</w:t>
      </w:r>
      <w:r w:rsidRPr="00F308C4">
        <w:rPr>
          <w:rFonts w:ascii="Calibri Light" w:hAnsi="Calibri Light" w:cs="Calibri Light"/>
          <w:sz w:val="24"/>
          <w:szCs w:val="24"/>
        </w:rPr>
        <w:t>. Pełnomocnik w przypadku składania oferty wspólnej ( jeżeli dotyczy ):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Nazwisko, imię ........................................................................................................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Stanowisko ...................................................................................................................</w:t>
      </w:r>
    </w:p>
    <w:p w:rsidR="00F7169A" w:rsidRPr="00F308C4" w:rsidRDefault="002268A6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nr tel</w:t>
      </w:r>
      <w:r w:rsidR="00F7169A" w:rsidRPr="00F308C4">
        <w:rPr>
          <w:rFonts w:ascii="Calibri Light" w:hAnsi="Calibri Light" w:cs="Calibri Light"/>
          <w:sz w:val="24"/>
          <w:szCs w:val="24"/>
        </w:rPr>
        <w:t>....................................................</w:t>
      </w:r>
    </w:p>
    <w:p w:rsidR="00FA441C" w:rsidRPr="00F308C4" w:rsidRDefault="00FA441C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Adres poczty elektronicznej: ..................................................................................................</w:t>
      </w:r>
    </w:p>
    <w:p w:rsidR="00EE79E4" w:rsidRPr="00F308C4" w:rsidRDefault="00EE79E4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1</w:t>
      </w:r>
      <w:r w:rsidR="004D7F90" w:rsidRPr="00F308C4">
        <w:rPr>
          <w:rFonts w:ascii="Calibri Light" w:hAnsi="Calibri Light" w:cs="Calibri Light"/>
          <w:sz w:val="24"/>
          <w:szCs w:val="24"/>
        </w:rPr>
        <w:t>2</w:t>
      </w:r>
      <w:r w:rsidRPr="00F308C4">
        <w:rPr>
          <w:rFonts w:ascii="Calibri Light" w:hAnsi="Calibri Light" w:cs="Calibri Light"/>
          <w:sz w:val="24"/>
          <w:szCs w:val="24"/>
        </w:rPr>
        <w:t>. Niniejsza oferta przetargowa zawiera następujące dokumenty i załączniki :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1. ............................................................................................................................................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2. ............................................................................................................................................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3. ............................................................................................................................................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4. ...........................................................................................................................................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5. ............................................................................................................................................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6. ............................................................................................................................................</w:t>
      </w:r>
    </w:p>
    <w:p w:rsidR="00F7169A" w:rsidRPr="00F308C4" w:rsidRDefault="00F7169A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64148F" w:rsidRPr="00F308C4" w:rsidRDefault="0064148F" w:rsidP="0064148F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64148F" w:rsidRPr="00F308C4" w:rsidRDefault="0064148F" w:rsidP="0064148F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64148F" w:rsidRPr="00F308C4" w:rsidRDefault="0064148F" w:rsidP="0064148F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.......................................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               </w:t>
      </w:r>
      <w:r w:rsidRPr="00F308C4">
        <w:rPr>
          <w:rFonts w:ascii="Calibri Light" w:hAnsi="Calibri Light" w:cs="Calibri Light"/>
          <w:sz w:val="24"/>
          <w:szCs w:val="24"/>
        </w:rPr>
        <w:t xml:space="preserve"> .............................................................................</w:t>
      </w:r>
    </w:p>
    <w:p w:rsidR="0064148F" w:rsidRPr="00F308C4" w:rsidRDefault="00DF6C32" w:rsidP="0064148F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  </w:t>
      </w:r>
      <w:r w:rsidR="0064148F" w:rsidRPr="00F308C4">
        <w:rPr>
          <w:rFonts w:ascii="Calibri Light" w:hAnsi="Calibri Light" w:cs="Calibri Light"/>
          <w:sz w:val="24"/>
          <w:szCs w:val="24"/>
        </w:rPr>
        <w:t>(Miejscowość i data )</w:t>
      </w:r>
      <w:r w:rsidRPr="00F308C4">
        <w:rPr>
          <w:rFonts w:ascii="Calibri Light" w:hAnsi="Calibri Light" w:cs="Calibri Light"/>
          <w:sz w:val="24"/>
          <w:szCs w:val="24"/>
        </w:rPr>
        <w:t xml:space="preserve">                    </w:t>
      </w:r>
      <w:r w:rsidR="0064148F" w:rsidRPr="00F308C4">
        <w:rPr>
          <w:rFonts w:ascii="Calibri Light" w:hAnsi="Calibri Light" w:cs="Calibri Light"/>
          <w:sz w:val="24"/>
          <w:szCs w:val="24"/>
        </w:rPr>
        <w:tab/>
      </w:r>
      <w:r w:rsidRPr="00F308C4">
        <w:rPr>
          <w:rFonts w:ascii="Calibri Light" w:hAnsi="Calibri Light" w:cs="Calibri Light"/>
          <w:sz w:val="24"/>
          <w:szCs w:val="24"/>
        </w:rPr>
        <w:t xml:space="preserve">   </w:t>
      </w:r>
      <w:r w:rsidR="0064148F" w:rsidRPr="00F308C4">
        <w:rPr>
          <w:rFonts w:ascii="Calibri Light" w:hAnsi="Calibri Light" w:cs="Calibri Light"/>
          <w:sz w:val="24"/>
          <w:szCs w:val="24"/>
        </w:rPr>
        <w:t>(Podpis osoby/osób uprawnionych)</w:t>
      </w:r>
    </w:p>
    <w:p w:rsidR="0064148F" w:rsidRPr="00F308C4" w:rsidRDefault="0064148F" w:rsidP="0064148F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62546C" w:rsidRPr="00F308C4" w:rsidRDefault="0062546C" w:rsidP="0062546C">
      <w:pPr>
        <w:spacing w:after="0" w:line="100" w:lineRule="atLeast"/>
        <w:jc w:val="both"/>
        <w:rPr>
          <w:rFonts w:ascii="Calibri Light" w:hAnsi="Calibri Light" w:cs="Calibri Light"/>
          <w:b/>
          <w:i/>
          <w:color w:val="FF0000"/>
          <w:sz w:val="24"/>
          <w:szCs w:val="24"/>
        </w:rPr>
      </w:pPr>
      <w:r w:rsidRPr="00F308C4">
        <w:rPr>
          <w:rFonts w:ascii="Calibri Light" w:hAnsi="Calibri Light" w:cs="Calibri Light"/>
          <w:b/>
          <w:i/>
          <w:color w:val="FF0000"/>
          <w:sz w:val="24"/>
          <w:szCs w:val="24"/>
        </w:rPr>
        <w:t>UWAGA: Dokument należy podpisać kwalifikowanym podpisem elektronicznym.</w:t>
      </w:r>
    </w:p>
    <w:p w:rsidR="00A962BB" w:rsidRPr="00F308C4" w:rsidRDefault="00A962BB" w:rsidP="00A962BB">
      <w:pPr>
        <w:spacing w:line="100" w:lineRule="atLeast"/>
        <w:jc w:val="right"/>
        <w:rPr>
          <w:rFonts w:ascii="Calibri Light" w:hAnsi="Calibri Light" w:cs="Calibri Light"/>
          <w:b/>
          <w:sz w:val="24"/>
        </w:rPr>
      </w:pPr>
      <w:r w:rsidRPr="00F308C4">
        <w:rPr>
          <w:rFonts w:ascii="Calibri Light" w:hAnsi="Calibri Light" w:cs="Calibri Light"/>
          <w:b/>
          <w:sz w:val="24"/>
        </w:rPr>
        <w:t>Załącznik nr 3a (składany wraz z ofert</w:t>
      </w:r>
      <w:r w:rsidR="00A85E53" w:rsidRPr="00F308C4">
        <w:rPr>
          <w:rFonts w:ascii="Calibri Light" w:hAnsi="Calibri Light" w:cs="Calibri Light"/>
          <w:b/>
          <w:sz w:val="24"/>
        </w:rPr>
        <w:t>ą</w:t>
      </w:r>
      <w:r w:rsidRPr="00F308C4">
        <w:rPr>
          <w:rFonts w:ascii="Calibri Light" w:hAnsi="Calibri Light" w:cs="Calibri Light"/>
          <w:b/>
          <w:sz w:val="24"/>
        </w:rPr>
        <w:t>)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  <w:b/>
        </w:rPr>
      </w:pPr>
      <w:r w:rsidRPr="00F308C4">
        <w:rPr>
          <w:rFonts w:ascii="Calibri Light" w:hAnsi="Calibri Light" w:cs="Calibri Light"/>
          <w:b/>
        </w:rPr>
        <w:t>Zamawiający: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  <w:b/>
        </w:rPr>
        <w:t>Przedsiębiorstwo Gospodarki Komunalnej Spółka z o.o.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 xml:space="preserve">97-500 Radomsko, ul. Stara Droga 85, 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  <w:lang w:val="x-none"/>
        </w:rPr>
      </w:pPr>
      <w:r w:rsidRPr="00F308C4">
        <w:rPr>
          <w:rFonts w:ascii="Calibri Light" w:hAnsi="Calibri Light" w:cs="Calibri Light"/>
          <w:lang w:val="x-none"/>
        </w:rPr>
        <w:t>NIP: 772-010-01-76; Regon: 590585041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tel. 44 683 06 30,</w:t>
      </w:r>
    </w:p>
    <w:p w:rsidR="00CE1E61" w:rsidRPr="00CE1E61" w:rsidRDefault="001C208C" w:rsidP="00CE1E61">
      <w:pPr>
        <w:spacing w:after="0"/>
        <w:rPr>
          <w:rFonts w:ascii="Calibri Light" w:hAnsi="Calibri Light" w:cs="Calibri Light"/>
          <w:szCs w:val="24"/>
        </w:rPr>
      </w:pPr>
      <w:hyperlink r:id="rId10" w:history="1">
        <w:r w:rsidR="00CE1E61" w:rsidRPr="00CE1E61">
          <w:rPr>
            <w:rStyle w:val="Hipercze"/>
            <w:rFonts w:ascii="Calibri Light" w:hAnsi="Calibri Light" w:cs="Calibri Light"/>
            <w:szCs w:val="24"/>
          </w:rPr>
          <w:t>http://bip2.pgk-radomsko.pl/przetargi/</w:t>
        </w:r>
      </w:hyperlink>
      <w:r w:rsidR="00CE1E61" w:rsidRPr="00CE1E61">
        <w:rPr>
          <w:rStyle w:val="Hipercze"/>
          <w:rFonts w:ascii="Calibri Light" w:hAnsi="Calibri Light" w:cs="Calibri Light"/>
          <w:szCs w:val="24"/>
        </w:rPr>
        <w:t>51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  <w:b/>
        </w:rPr>
        <w:t xml:space="preserve">e-mail: </w:t>
      </w:r>
      <w:hyperlink r:id="rId11" w:history="1">
        <w:r w:rsidRPr="00F308C4">
          <w:rPr>
            <w:rFonts w:ascii="Calibri Light" w:hAnsi="Calibri Light" w:cs="Calibri Light"/>
            <w:b/>
            <w:color w:val="000080"/>
            <w:u w:val="single"/>
          </w:rPr>
          <w:t>zamowienia@pgk-radomsko.pl</w:t>
        </w:r>
      </w:hyperlink>
      <w:r w:rsidRPr="00F308C4">
        <w:rPr>
          <w:rFonts w:ascii="Calibri Light" w:hAnsi="Calibri Light" w:cs="Calibri Light"/>
          <w:b/>
        </w:rPr>
        <w:t xml:space="preserve"> 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b/>
        </w:rPr>
      </w:pPr>
      <w:r w:rsidRPr="00F308C4">
        <w:rPr>
          <w:rFonts w:ascii="Calibri Light" w:hAnsi="Calibri Light" w:cs="Calibri Light"/>
          <w:b/>
        </w:rPr>
        <w:t>Wykonawca: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sz w:val="18"/>
        </w:rPr>
      </w:pPr>
      <w:r w:rsidRPr="00F308C4" w:rsidDel="00262717">
        <w:rPr>
          <w:rFonts w:ascii="Calibri Light" w:hAnsi="Calibri Light" w:cs="Calibri Light"/>
          <w:sz w:val="18"/>
        </w:rPr>
        <w:t xml:space="preserve"> </w:t>
      </w:r>
      <w:r w:rsidRPr="00F308C4">
        <w:rPr>
          <w:rFonts w:ascii="Calibri Light" w:hAnsi="Calibri Light" w:cs="Calibri Light"/>
          <w:sz w:val="18"/>
        </w:rPr>
        <w:t>(pełna nazwa/firma, adres, w zależności od podmiotu: NIP, KRS/CEiDG)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reprezentowany przez: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sz w:val="18"/>
        </w:rPr>
      </w:pPr>
      <w:r w:rsidRPr="00F308C4">
        <w:rPr>
          <w:rFonts w:ascii="Calibri Light" w:hAnsi="Calibri Light" w:cs="Calibri Light"/>
          <w:sz w:val="18"/>
        </w:rPr>
        <w:t>(imię, nazwisko, stanowisko/podstawa do reprezentacji)</w:t>
      </w:r>
    </w:p>
    <w:p w:rsidR="00A962BB" w:rsidRPr="00F308C4" w:rsidRDefault="00A962BB" w:rsidP="00A962BB">
      <w:pPr>
        <w:spacing w:line="100" w:lineRule="atLeast"/>
        <w:jc w:val="center"/>
        <w:rPr>
          <w:rFonts w:ascii="Calibri Light" w:hAnsi="Calibri Light" w:cs="Calibri Light"/>
          <w:sz w:val="28"/>
        </w:rPr>
      </w:pPr>
    </w:p>
    <w:p w:rsidR="00FE4BF0" w:rsidRPr="00F308C4" w:rsidRDefault="00A962BB" w:rsidP="00FE4BF0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  <w:t>Oświadczenie Wykonawcy</w:t>
      </w:r>
      <w:r w:rsidR="00FE4BF0"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>/</w:t>
      </w:r>
    </w:p>
    <w:p w:rsidR="00FE4BF0" w:rsidRPr="00F308C4" w:rsidRDefault="00FE4BF0" w:rsidP="00FE4BF0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hAnsi="Calibri Light" w:cs="Calibri Light"/>
        </w:rPr>
        <w:t xml:space="preserve">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>Wykonawcy wspólnie ubiegającego się o udzielenie zamówienia</w:t>
      </w:r>
    </w:p>
    <w:p w:rsidR="00A962BB" w:rsidRPr="00F308C4" w:rsidRDefault="00A962BB" w:rsidP="00A962BB">
      <w:pPr>
        <w:suppressAutoHyphens w:val="0"/>
        <w:autoSpaceDE w:val="0"/>
        <w:adjustRightInd w:val="0"/>
        <w:jc w:val="center"/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>dotyczące przesłanek wykluczenia z art. 5k rozporządzenia 833/2014</w:t>
      </w: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 xml:space="preserve">oraz z art. 7 ust. 1 ustawy z dnia 13 kwietnia 2022 r. o szczególnych rozwiązaniach w zakresie przeciwdziałania wspieraniu agresji na Ukrainę oraz służących ochronie bezpieczeństwa narodowego </w:t>
      </w: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</w:p>
    <w:p w:rsidR="00A962BB" w:rsidRPr="00F308C4" w:rsidRDefault="00A962BB" w:rsidP="00A962B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w postępowaniu o udzielenie zamówienia publicznego na zadanie pn.:</w:t>
      </w:r>
    </w:p>
    <w:p w:rsidR="00A962BB" w:rsidRPr="00F308C4" w:rsidRDefault="00A962BB" w:rsidP="001F780E">
      <w:pPr>
        <w:suppressAutoHyphens w:val="0"/>
        <w:autoSpaceDE w:val="0"/>
        <w:adjustRightInd w:val="0"/>
        <w:jc w:val="center"/>
        <w:rPr>
          <w:rFonts w:ascii="Calibri Light" w:eastAsia="Tahoma" w:hAnsi="Calibri Light" w:cs="Calibri Light"/>
          <w:bCs/>
          <w:color w:val="000000"/>
          <w:sz w:val="24"/>
          <w:szCs w:val="24"/>
        </w:rPr>
      </w:pPr>
      <w:r w:rsidRPr="00F308C4"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  <w:t>„</w:t>
      </w:r>
      <w:r w:rsidR="00E96111">
        <w:rPr>
          <w:rFonts w:ascii="Calibri Light" w:hAnsi="Calibri Light" w:cs="Calibri Light"/>
          <w:b/>
          <w:bCs/>
          <w:sz w:val="24"/>
          <w:szCs w:val="24"/>
          <w:lang w:eastAsia="pl-PL"/>
        </w:rPr>
        <w:t>D</w:t>
      </w:r>
      <w:r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 xml:space="preserve">ostawa oleju napędowego ON z podziałem na </w:t>
      </w:r>
      <w:r w:rsidR="00E96111" w:rsidRPr="00A1566A">
        <w:rPr>
          <w:rFonts w:ascii="Calibri Light" w:eastAsia="Tahoma" w:hAnsi="Calibri Light" w:cs="Calibri Light"/>
          <w:b/>
          <w:bCs/>
          <w:sz w:val="24"/>
          <w:szCs w:val="24"/>
          <w:lang w:eastAsia="en-US"/>
        </w:rPr>
        <w:t xml:space="preserve">dwie </w:t>
      </w:r>
      <w:r w:rsidRPr="00A1566A">
        <w:rPr>
          <w:rFonts w:ascii="Calibri Light" w:hAnsi="Calibri Light" w:cs="Calibri Light"/>
          <w:b/>
          <w:bCs/>
          <w:sz w:val="24"/>
          <w:szCs w:val="24"/>
          <w:lang w:eastAsia="pl-PL"/>
        </w:rPr>
        <w:t>części</w:t>
      </w:r>
      <w:r w:rsidRPr="00F308C4">
        <w:rPr>
          <w:rFonts w:ascii="Calibri Light" w:hAnsi="Calibri Light" w:cs="Calibri Light"/>
          <w:b/>
          <w:sz w:val="24"/>
          <w:szCs w:val="24"/>
        </w:rPr>
        <w:t>”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Oświadczam, że nie podlegam wykluczeniu z postępowania na podstawie:</w:t>
      </w:r>
    </w:p>
    <w:p w:rsidR="00A962BB" w:rsidRPr="00F308C4" w:rsidRDefault="00A962BB" w:rsidP="00A962BB">
      <w:pPr>
        <w:numPr>
          <w:ilvl w:val="0"/>
          <w:numId w:val="21"/>
        </w:numPr>
        <w:suppressAutoHyphens w:val="0"/>
        <w:autoSpaceDE w:val="0"/>
        <w:adjustRightInd w:val="0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</w:t>
      </w:r>
      <w:r w:rsidR="00D269AF">
        <w:rPr>
          <w:rFonts w:ascii="Calibri Light" w:hAnsi="Calibri Light" w:cs="Calibri Light"/>
          <w:sz w:val="24"/>
          <w:szCs w:val="24"/>
        </w:rPr>
        <w:t xml:space="preserve">                            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     </w:t>
      </w:r>
      <w:r w:rsidRPr="00F308C4">
        <w:rPr>
          <w:rFonts w:ascii="Calibri Light" w:hAnsi="Calibri Light" w:cs="Calibri Light"/>
          <w:sz w:val="24"/>
          <w:szCs w:val="24"/>
        </w:rPr>
        <w:t xml:space="preserve"> nr 833/2014 dotyczącego środków ograniczających w związku z działaniami Rosji destabilizującymi sytuację na Ukrainie (Dz. Urz. UE nr L 111 z 8.4.2022, str. 1) </w:t>
      </w:r>
      <w:r w:rsidR="00B2182B" w:rsidRPr="00F41CFE">
        <w:rPr>
          <w:rFonts w:ascii="Calibri Light" w:hAnsi="Calibri Light" w:cs="Calibri Light"/>
          <w:sz w:val="24"/>
          <w:szCs w:val="24"/>
        </w:rPr>
        <w:t>oraz rozporządzeniem Rady (UE) 2025/2033 w sprawie zmiany rozporządzenia (UE) nr 833/2014 dotyczącego środków ograniczających w związku z działaniami Rosji destabilizującymi sytuację na Ukrainie (Dz. Urz, UE nr L 2033 z 23.10.2025, str. 1), dalej: rozporządzenie 2025/2033</w:t>
      </w:r>
      <w:r w:rsidRPr="00F308C4">
        <w:rPr>
          <w:rFonts w:ascii="Calibri Light" w:hAnsi="Calibri Light" w:cs="Calibri Light"/>
          <w:sz w:val="24"/>
          <w:szCs w:val="24"/>
        </w:rPr>
        <w:t>.</w:t>
      </w:r>
      <w:r w:rsidRPr="00F308C4">
        <w:rPr>
          <w:rFonts w:ascii="Calibri Light" w:hAnsi="Calibri Light" w:cs="Calibri Light"/>
          <w:sz w:val="24"/>
          <w:szCs w:val="24"/>
          <w:vertAlign w:val="superscript"/>
        </w:rPr>
        <w:footnoteReference w:id="1"/>
      </w:r>
    </w:p>
    <w:p w:rsidR="00A962BB" w:rsidRPr="00F308C4" w:rsidRDefault="00A962BB" w:rsidP="00A962BB">
      <w:pPr>
        <w:numPr>
          <w:ilvl w:val="0"/>
          <w:numId w:val="21"/>
        </w:numPr>
        <w:suppressAutoHyphens w:val="0"/>
        <w:autoSpaceDE w:val="0"/>
        <w:adjustRightInd w:val="0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Oświadczenie dotyczące Podwykonawcy/Dostawcy, na którego przypada ponad 10% wartości zamówienia:</w:t>
      </w:r>
    </w:p>
    <w:p w:rsidR="00A962BB" w:rsidRPr="00F308C4" w:rsidRDefault="00A962BB" w:rsidP="00A962BB">
      <w:pPr>
        <w:spacing w:after="120" w:line="360" w:lineRule="auto"/>
        <w:jc w:val="both"/>
        <w:rPr>
          <w:rFonts w:ascii="Calibri Light" w:hAnsi="Calibri Light" w:cs="Calibri Light"/>
          <w:color w:val="0070C0"/>
          <w:sz w:val="20"/>
          <w:szCs w:val="24"/>
        </w:rPr>
      </w:pPr>
      <w:r w:rsidRPr="00F308C4">
        <w:rPr>
          <w:rFonts w:ascii="Calibri Light" w:hAnsi="Calibri Light" w:cs="Calibri Light"/>
          <w:color w:val="0070C0"/>
          <w:sz w:val="20"/>
          <w:szCs w:val="24"/>
        </w:rPr>
        <w:t>[UWAGA</w:t>
      </w:r>
      <w:r w:rsidRPr="00F308C4">
        <w:rPr>
          <w:rFonts w:ascii="Calibri Light" w:hAnsi="Calibri Light" w:cs="Calibri Light"/>
          <w:i/>
          <w:color w:val="0070C0"/>
          <w:sz w:val="20"/>
          <w:szCs w:val="24"/>
        </w:rPr>
        <w:t>: wypełnić tylko w przypadku podwykonawcy (niebędącego podmiotem udostępniającym zasoby) /dostawcy, na którego przypada ponad 10% wartości zamówienia. W przypadku więcej niż jednego podwykonawcy/dostawcy, na którego zdolnościach lub sytuacji wykonawca nie polega, a na którego przypada ponad 10% wartości zamówienia, należy zastosować tyle razy, ile jest to konieczne.</w:t>
      </w:r>
      <w:r w:rsidRPr="00F308C4">
        <w:rPr>
          <w:rFonts w:ascii="Calibri Light" w:hAnsi="Calibri Light" w:cs="Calibri Light"/>
          <w:color w:val="0070C0"/>
          <w:sz w:val="20"/>
          <w:szCs w:val="24"/>
        </w:rPr>
        <w:t>]</w:t>
      </w:r>
    </w:p>
    <w:p w:rsidR="00A962BB" w:rsidRPr="00F308C4" w:rsidRDefault="00A962BB" w:rsidP="00A962B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Oświadczam, że w stosunku do następującego podmiotu, będącego podwykonawcą/dostawcą, na którego przypada ponad 10% wartości zamówienia: </w:t>
      </w:r>
      <w:r w:rsidR="00BB001B">
        <w:rPr>
          <w:rFonts w:ascii="Calibri Light" w:hAnsi="Calibri Light" w:cs="Calibri Light"/>
          <w:sz w:val="24"/>
          <w:szCs w:val="24"/>
        </w:rPr>
        <w:t>…………………………..</w:t>
      </w:r>
      <w:r w:rsidRPr="00F308C4">
        <w:rPr>
          <w:rFonts w:ascii="Calibri Light" w:hAnsi="Calibri Light" w:cs="Calibri Light"/>
          <w:sz w:val="24"/>
          <w:szCs w:val="24"/>
        </w:rPr>
        <w:t>………………………</w:t>
      </w:r>
      <w:r w:rsidR="00BB001B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 xml:space="preserve">……………………………….………..….…… </w:t>
      </w:r>
      <w:r w:rsidRPr="00F308C4">
        <w:rPr>
          <w:rFonts w:ascii="Calibri Light" w:hAnsi="Calibri Light" w:cs="Calibri Light"/>
          <w:i/>
          <w:sz w:val="24"/>
          <w:szCs w:val="24"/>
        </w:rPr>
        <w:t>(podać pełną nazwę/firmę, adres, a także w zależności od podmiotu: NIP/PESEL, KRS/CEiDG)</w:t>
      </w:r>
      <w:r w:rsidRPr="00F308C4">
        <w:rPr>
          <w:rFonts w:ascii="Calibri Light" w:hAnsi="Calibri Light" w:cs="Calibri Light"/>
          <w:sz w:val="24"/>
          <w:szCs w:val="24"/>
        </w:rPr>
        <w:t>,</w:t>
      </w:r>
      <w:r w:rsidR="00BB001B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nie zachodzą podstawy wykluczenia z postępowania</w:t>
      </w:r>
      <w:r w:rsidR="00BB001B">
        <w:rPr>
          <w:rFonts w:ascii="Calibri Light" w:hAnsi="Calibri Light" w:cs="Calibri Light"/>
          <w:sz w:val="24"/>
          <w:szCs w:val="24"/>
        </w:rPr>
        <w:t xml:space="preserve"> </w:t>
      </w:r>
      <w:r w:rsidR="001F69D8">
        <w:rPr>
          <w:rFonts w:ascii="Calibri Light" w:hAnsi="Calibri Light" w:cs="Calibri Light"/>
          <w:sz w:val="24"/>
          <w:szCs w:val="24"/>
        </w:rPr>
        <w:t xml:space="preserve">                                </w:t>
      </w:r>
      <w:r w:rsidRPr="00F308C4">
        <w:rPr>
          <w:rFonts w:ascii="Calibri Light" w:hAnsi="Calibri Light" w:cs="Calibri Light"/>
          <w:sz w:val="24"/>
          <w:szCs w:val="24"/>
        </w:rPr>
        <w:t>o udzielenie zamówienia przewidziane w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art.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</w:t>
      </w:r>
      <w:r w:rsidRPr="00F308C4">
        <w:rPr>
          <w:rFonts w:ascii="Calibri Light" w:hAnsi="Calibri Light" w:cs="Calibri Light"/>
          <w:sz w:val="24"/>
          <w:szCs w:val="24"/>
        </w:rPr>
        <w:t>5k rozporządzenia 833/2014 w brzmieniu nadanym rozporządzeniem 2022/576</w:t>
      </w:r>
      <w:r w:rsidR="00B2182B">
        <w:rPr>
          <w:rFonts w:ascii="Calibri Light" w:hAnsi="Calibri Light" w:cs="Calibri Light"/>
          <w:sz w:val="24"/>
          <w:szCs w:val="24"/>
        </w:rPr>
        <w:t xml:space="preserve"> oraz </w:t>
      </w:r>
      <w:r w:rsidR="00B2182B" w:rsidRPr="00F41CFE">
        <w:rPr>
          <w:rFonts w:ascii="Calibri Light" w:hAnsi="Calibri Light" w:cs="Calibri Light"/>
          <w:sz w:val="24"/>
          <w:szCs w:val="24"/>
        </w:rPr>
        <w:t>2025/2033</w:t>
      </w:r>
      <w:r w:rsidRPr="00F308C4">
        <w:rPr>
          <w:rFonts w:ascii="Calibri Light" w:hAnsi="Calibri Light" w:cs="Calibri Light"/>
          <w:sz w:val="24"/>
          <w:szCs w:val="24"/>
        </w:rPr>
        <w:t>.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/>
          <w:bCs/>
          <w:color w:val="000000"/>
          <w:sz w:val="24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4"/>
        </w:rPr>
        <w:t>Oświadczam, że wszystkie informacje podane w powyższych oświadczeniach są aktualne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4"/>
        </w:rPr>
        <w:t xml:space="preserve">        </w:t>
      </w:r>
      <w:r w:rsidR="00D269AF">
        <w:rPr>
          <w:rFonts w:ascii="Calibri Light" w:eastAsia="Tahoma" w:hAnsi="Calibri Light" w:cs="Calibri Light"/>
          <w:b/>
          <w:bCs/>
          <w:color w:val="000000"/>
          <w:sz w:val="24"/>
        </w:rPr>
        <w:t xml:space="preserve">                              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4"/>
        </w:rPr>
        <w:t xml:space="preserve">     </w:t>
      </w:r>
      <w:r w:rsidRPr="00F308C4">
        <w:rPr>
          <w:rFonts w:ascii="Calibri Light" w:eastAsia="Tahoma" w:hAnsi="Calibri Light" w:cs="Calibri Light"/>
          <w:b/>
          <w:bCs/>
          <w:color w:val="000000"/>
          <w:sz w:val="24"/>
        </w:rPr>
        <w:t>i zgodne z prawdą oraz zostały przedstawione z pełną świadomością konsekwencji wprowadzenia zamawiającego w błąd przy przedstawianiu informacji.</w:t>
      </w:r>
    </w:p>
    <w:p w:rsidR="00BB001B" w:rsidRDefault="00BB001B" w:rsidP="00A962B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color w:val="000000"/>
        </w:rPr>
      </w:pPr>
      <w:r>
        <w:rPr>
          <w:rFonts w:ascii="Calibri Light" w:eastAsia="Tahoma" w:hAnsi="Calibri Light" w:cs="Calibri Light"/>
          <w:color w:val="000000"/>
        </w:rPr>
        <w:t>………………………………………………………</w:t>
      </w:r>
    </w:p>
    <w:p w:rsidR="00A962BB" w:rsidRPr="00F308C4" w:rsidRDefault="00BB001B" w:rsidP="00A962B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i/>
          <w:iCs/>
          <w:color w:val="FF0000"/>
        </w:rPr>
      </w:pPr>
      <w:r>
        <w:rPr>
          <w:rFonts w:ascii="Calibri Light" w:eastAsia="Tahoma" w:hAnsi="Calibri Light" w:cs="Calibri Light"/>
          <w:color w:val="000000"/>
        </w:rPr>
        <w:t>P</w:t>
      </w:r>
      <w:r w:rsidR="00A962BB" w:rsidRPr="00F308C4">
        <w:rPr>
          <w:rFonts w:ascii="Calibri Light" w:eastAsia="Tahoma" w:hAnsi="Calibri Light" w:cs="Calibri Light"/>
          <w:color w:val="000000"/>
        </w:rPr>
        <w:t>odpis osoby/osób uprawnionych</w:t>
      </w:r>
      <w:r w:rsidR="00A962BB" w:rsidRPr="00F308C4" w:rsidDel="0064148F">
        <w:rPr>
          <w:rFonts w:ascii="Calibri Light" w:eastAsia="Tahoma" w:hAnsi="Calibri Light" w:cs="Calibri Light"/>
          <w:color w:val="000000"/>
        </w:rPr>
        <w:t xml:space="preserve"> </w:t>
      </w:r>
    </w:p>
    <w:p w:rsidR="00A962BB" w:rsidRPr="00F308C4" w:rsidRDefault="00A962BB" w:rsidP="00A962BB">
      <w:pPr>
        <w:spacing w:line="100" w:lineRule="atLeast"/>
        <w:jc w:val="both"/>
        <w:rPr>
          <w:rFonts w:ascii="Calibri Light" w:hAnsi="Calibri Light" w:cs="Calibri Light"/>
          <w:b/>
        </w:rPr>
      </w:pPr>
      <w:r w:rsidRPr="00F308C4">
        <w:rPr>
          <w:rFonts w:ascii="Calibri Light" w:eastAsia="Tahoma" w:hAnsi="Calibri Light" w:cs="Calibri Light"/>
          <w:b/>
          <w:i/>
          <w:iCs/>
          <w:color w:val="FF0000"/>
        </w:rPr>
        <w:t>UWAGA: Dokument należy podpisać kwalifikowanym podpisem elektronicznym.</w:t>
      </w:r>
    </w:p>
    <w:p w:rsidR="00A962BB" w:rsidRPr="00F308C4" w:rsidRDefault="00A962BB" w:rsidP="00A962BB">
      <w:pPr>
        <w:jc w:val="both"/>
        <w:rPr>
          <w:rFonts w:ascii="Calibri Light" w:hAnsi="Calibri Light" w:cs="Calibri Light"/>
          <w:b/>
        </w:rPr>
      </w:pPr>
      <w:r w:rsidRPr="00F308C4">
        <w:rPr>
          <w:rFonts w:ascii="Calibri Light" w:hAnsi="Calibri Light" w:cs="Calibri Light"/>
          <w:b/>
        </w:rPr>
        <w:t xml:space="preserve">UWAGA! W przypadku Wykonawców wspólnie ubiegających się o udzielenie zamówienia oświadczenie składa każdy z członków Konsorcjum lub wspólników spółki cywilnej. </w:t>
      </w:r>
    </w:p>
    <w:p w:rsidR="00A962BB" w:rsidRPr="00F308C4" w:rsidRDefault="00A962BB" w:rsidP="00A962BB">
      <w:pPr>
        <w:spacing w:line="100" w:lineRule="atLeast"/>
        <w:jc w:val="right"/>
        <w:rPr>
          <w:rFonts w:ascii="Calibri Light" w:hAnsi="Calibri Light" w:cs="Calibri Light"/>
          <w:b/>
          <w:sz w:val="24"/>
        </w:rPr>
      </w:pPr>
      <w:r w:rsidRPr="00F308C4">
        <w:rPr>
          <w:rFonts w:ascii="Calibri Light" w:hAnsi="Calibri Light" w:cs="Calibri Light"/>
          <w:b/>
          <w:sz w:val="24"/>
        </w:rPr>
        <w:t xml:space="preserve">Załącznik nr 3b (składany wraz z </w:t>
      </w:r>
      <w:r w:rsidR="006A73A5" w:rsidRPr="00F308C4">
        <w:rPr>
          <w:rFonts w:ascii="Calibri Light" w:hAnsi="Calibri Light" w:cs="Calibri Light"/>
          <w:b/>
          <w:sz w:val="24"/>
        </w:rPr>
        <w:t>ofertą, jeśli</w:t>
      </w:r>
      <w:r w:rsidR="00A85E53" w:rsidRPr="00F308C4">
        <w:rPr>
          <w:rFonts w:ascii="Calibri Light" w:hAnsi="Calibri Light" w:cs="Calibri Light"/>
          <w:b/>
          <w:sz w:val="24"/>
        </w:rPr>
        <w:t xml:space="preserve"> dotyczy</w:t>
      </w:r>
      <w:r w:rsidRPr="00F308C4">
        <w:rPr>
          <w:rFonts w:ascii="Calibri Light" w:hAnsi="Calibri Light" w:cs="Calibri Light"/>
          <w:b/>
          <w:sz w:val="24"/>
        </w:rPr>
        <w:t>)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  <w:b/>
        </w:rPr>
      </w:pPr>
      <w:r w:rsidRPr="00F308C4">
        <w:rPr>
          <w:rFonts w:ascii="Calibri Light" w:hAnsi="Calibri Light" w:cs="Calibri Light"/>
          <w:b/>
        </w:rPr>
        <w:t>Zamawiający: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  <w:b/>
        </w:rPr>
        <w:t>Przedsiębiorstwo Gospodarki Komunalnej Spółka z o.o.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 xml:space="preserve">97-500 Radomsko, ul. Stara Droga 85, 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  <w:lang w:val="x-none"/>
        </w:rPr>
      </w:pPr>
      <w:r w:rsidRPr="00F308C4">
        <w:rPr>
          <w:rFonts w:ascii="Calibri Light" w:hAnsi="Calibri Light" w:cs="Calibri Light"/>
          <w:lang w:val="x-none"/>
        </w:rPr>
        <w:t>NIP: 772-010-01-76; Regon: 590585041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tel. 44 683 06 30,</w:t>
      </w:r>
    </w:p>
    <w:p w:rsidR="0006416E" w:rsidRPr="00CE1E61" w:rsidRDefault="001C208C" w:rsidP="0006416E">
      <w:pPr>
        <w:spacing w:after="0"/>
        <w:rPr>
          <w:rFonts w:ascii="Calibri Light" w:hAnsi="Calibri Light" w:cs="Calibri Light"/>
          <w:szCs w:val="24"/>
        </w:rPr>
      </w:pPr>
      <w:hyperlink r:id="rId12" w:history="1">
        <w:r w:rsidR="0006416E" w:rsidRPr="00CE1E61">
          <w:rPr>
            <w:rStyle w:val="Hipercze"/>
            <w:rFonts w:ascii="Calibri Light" w:hAnsi="Calibri Light" w:cs="Calibri Light"/>
            <w:szCs w:val="24"/>
          </w:rPr>
          <w:t>http://bip2.pgk-radomsko.pl/przetargi/</w:t>
        </w:r>
      </w:hyperlink>
      <w:r w:rsidR="0006416E" w:rsidRPr="00CE1E61">
        <w:rPr>
          <w:rStyle w:val="Hipercze"/>
          <w:rFonts w:ascii="Calibri Light" w:hAnsi="Calibri Light" w:cs="Calibri Light"/>
          <w:szCs w:val="24"/>
        </w:rPr>
        <w:t>51</w:t>
      </w:r>
    </w:p>
    <w:p w:rsidR="00A962BB" w:rsidRPr="00F308C4" w:rsidRDefault="00A962BB" w:rsidP="00A962BB">
      <w:pPr>
        <w:spacing w:after="0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  <w:b/>
        </w:rPr>
        <w:t xml:space="preserve">e-mail: </w:t>
      </w:r>
      <w:hyperlink r:id="rId13" w:history="1">
        <w:r w:rsidRPr="00F308C4">
          <w:rPr>
            <w:rFonts w:ascii="Calibri Light" w:hAnsi="Calibri Light" w:cs="Calibri Light"/>
            <w:b/>
            <w:color w:val="000080"/>
            <w:u w:val="single"/>
          </w:rPr>
          <w:t>zamowienia@pgk-radomsko.pl</w:t>
        </w:r>
      </w:hyperlink>
      <w:r w:rsidRPr="00F308C4">
        <w:rPr>
          <w:rFonts w:ascii="Calibri Light" w:hAnsi="Calibri Light" w:cs="Calibri Light"/>
          <w:b/>
        </w:rPr>
        <w:t xml:space="preserve"> 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b/>
        </w:rPr>
      </w:pPr>
      <w:r w:rsidRPr="00F308C4">
        <w:rPr>
          <w:rFonts w:ascii="Calibri Light" w:hAnsi="Calibri Light" w:cs="Calibri Light"/>
          <w:b/>
        </w:rPr>
        <w:t>Wykonawca: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sz w:val="18"/>
        </w:rPr>
      </w:pPr>
      <w:r w:rsidRPr="00F308C4" w:rsidDel="00262717">
        <w:rPr>
          <w:rFonts w:ascii="Calibri Light" w:hAnsi="Calibri Light" w:cs="Calibri Light"/>
          <w:sz w:val="18"/>
        </w:rPr>
        <w:t xml:space="preserve"> </w:t>
      </w:r>
      <w:r w:rsidRPr="00F308C4">
        <w:rPr>
          <w:rFonts w:ascii="Calibri Light" w:hAnsi="Calibri Light" w:cs="Calibri Light"/>
          <w:sz w:val="18"/>
        </w:rPr>
        <w:t>(pełna nazwa/firma, adres, w zależności od podmiotu: NIP, KRS/CEiDG)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reprezentowany przez: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A962BB" w:rsidRPr="00F308C4" w:rsidRDefault="00A962BB" w:rsidP="00A962BB">
      <w:pPr>
        <w:spacing w:line="100" w:lineRule="atLeast"/>
        <w:rPr>
          <w:rFonts w:ascii="Calibri Light" w:hAnsi="Calibri Light" w:cs="Calibri Light"/>
          <w:sz w:val="18"/>
        </w:rPr>
      </w:pPr>
      <w:r w:rsidRPr="00F308C4">
        <w:rPr>
          <w:rFonts w:ascii="Calibri Light" w:hAnsi="Calibri Light" w:cs="Calibri Light"/>
          <w:sz w:val="18"/>
        </w:rPr>
        <w:t>(imię, nazwisko, stanowisko/podstawa do reprezentacji)</w:t>
      </w:r>
    </w:p>
    <w:p w:rsidR="00A962BB" w:rsidRPr="00F308C4" w:rsidRDefault="00A962BB" w:rsidP="00A962BB">
      <w:pPr>
        <w:spacing w:line="100" w:lineRule="atLeast"/>
        <w:jc w:val="right"/>
        <w:rPr>
          <w:rFonts w:ascii="Calibri Light" w:hAnsi="Calibri Light" w:cs="Calibri Light"/>
          <w:b/>
        </w:rPr>
      </w:pPr>
    </w:p>
    <w:p w:rsidR="00A962BB" w:rsidRPr="00F308C4" w:rsidRDefault="00A962BB" w:rsidP="00A962BB">
      <w:pPr>
        <w:spacing w:line="100" w:lineRule="atLeast"/>
        <w:jc w:val="center"/>
        <w:rPr>
          <w:rFonts w:ascii="Calibri Light" w:hAnsi="Calibri Light" w:cs="Calibri Light"/>
          <w:sz w:val="28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center"/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  <w:t>Oświadczenie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  <w:t xml:space="preserve">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  <w:u w:val="single"/>
        </w:rPr>
        <w:t>podmiotu udostępniającego zasoby</w:t>
      </w: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>dotyczące przesłanek wykluczenia z art. 5k rozporządzenia 833/2014</w:t>
      </w: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</w:rPr>
        <w:t xml:space="preserve">oraz z art. 7 ust. 1 ustawy z dnia 13 kwietnia 2022 r. o szczególnych rozwiązaniach w zakresie przeciwdziałania wspieraniu agresji na Ukrainę oraz służących ochronie bezpieczeństwa narodowego </w:t>
      </w:r>
    </w:p>
    <w:p w:rsidR="00A962BB" w:rsidRPr="00F308C4" w:rsidRDefault="00A962BB" w:rsidP="00A962BB">
      <w:pPr>
        <w:suppressAutoHyphens w:val="0"/>
        <w:autoSpaceDE w:val="0"/>
        <w:adjustRightInd w:val="0"/>
        <w:spacing w:after="0"/>
        <w:jc w:val="center"/>
        <w:rPr>
          <w:rFonts w:ascii="Calibri Light" w:eastAsia="Tahoma" w:hAnsi="Calibri Light" w:cs="Calibri Light"/>
          <w:b/>
          <w:bCs/>
          <w:color w:val="000000"/>
          <w:sz w:val="28"/>
        </w:rPr>
      </w:pPr>
    </w:p>
    <w:p w:rsidR="00A962BB" w:rsidRPr="00F308C4" w:rsidRDefault="00A962BB" w:rsidP="00A962B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w postępowaniu o udzielenie zamówienia publicznego na zadanie pn.:</w:t>
      </w:r>
    </w:p>
    <w:p w:rsidR="00A962BB" w:rsidRPr="00F308C4" w:rsidRDefault="00A962BB" w:rsidP="001F780E">
      <w:pPr>
        <w:suppressAutoHyphens w:val="0"/>
        <w:autoSpaceDE w:val="0"/>
        <w:adjustRightInd w:val="0"/>
        <w:jc w:val="center"/>
        <w:rPr>
          <w:rFonts w:ascii="Calibri Light" w:eastAsia="Tahoma" w:hAnsi="Calibri Light" w:cs="Calibri Light"/>
          <w:bCs/>
          <w:color w:val="000000"/>
          <w:sz w:val="28"/>
        </w:rPr>
      </w:pPr>
      <w:r w:rsidRPr="00F308C4"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  <w:t>„</w:t>
      </w:r>
      <w:r w:rsidR="00E96111">
        <w:rPr>
          <w:rFonts w:ascii="Calibri Light" w:hAnsi="Calibri Light" w:cs="Calibri Light"/>
          <w:b/>
          <w:bCs/>
          <w:sz w:val="24"/>
          <w:szCs w:val="24"/>
          <w:lang w:eastAsia="pl-PL"/>
        </w:rPr>
        <w:t>D</w:t>
      </w:r>
      <w:r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 xml:space="preserve">ostawa oleju napędowego ON z podziałem na </w:t>
      </w:r>
      <w:r w:rsidR="00E96111" w:rsidRPr="00A1566A">
        <w:rPr>
          <w:rFonts w:ascii="Calibri Light" w:eastAsia="Tahoma" w:hAnsi="Calibri Light" w:cs="Calibri Light"/>
          <w:b/>
          <w:bCs/>
          <w:sz w:val="24"/>
          <w:lang w:eastAsia="en-US"/>
        </w:rPr>
        <w:t>dwie</w:t>
      </w:r>
      <w:r w:rsidR="00E96111">
        <w:rPr>
          <w:rFonts w:ascii="Calibri Light" w:eastAsia="Tahoma" w:hAnsi="Calibri Light" w:cs="Calibri Light"/>
          <w:b/>
          <w:bCs/>
          <w:i/>
          <w:sz w:val="20"/>
          <w:lang w:eastAsia="en-US"/>
        </w:rPr>
        <w:t xml:space="preserve"> </w:t>
      </w:r>
      <w:r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>części</w:t>
      </w:r>
      <w:r w:rsidRPr="00F308C4"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  <w:t>”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Oświadczam, że nie podlegam wykluczeniu z postępowania na podstawie:</w:t>
      </w:r>
    </w:p>
    <w:p w:rsidR="00A962BB" w:rsidRPr="00F308C4" w:rsidRDefault="00A962BB" w:rsidP="00A962BB">
      <w:pPr>
        <w:numPr>
          <w:ilvl w:val="0"/>
          <w:numId w:val="22"/>
        </w:numPr>
        <w:suppressAutoHyphens w:val="0"/>
        <w:autoSpaceDE w:val="0"/>
        <w:adjustRightInd w:val="0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</w:t>
      </w:r>
      <w:r w:rsidR="00D269AF">
        <w:rPr>
          <w:rFonts w:ascii="Calibri Light" w:hAnsi="Calibri Light" w:cs="Calibri Light"/>
          <w:sz w:val="24"/>
          <w:szCs w:val="24"/>
        </w:rPr>
        <w:t xml:space="preserve">                                 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    </w:t>
      </w:r>
      <w:r w:rsidRPr="00F308C4">
        <w:rPr>
          <w:rFonts w:ascii="Calibri Light" w:hAnsi="Calibri Light" w:cs="Calibri Light"/>
          <w:sz w:val="24"/>
          <w:szCs w:val="24"/>
        </w:rPr>
        <w:t xml:space="preserve"> nr 833/2014 dotyczącego środków ograniczających w związku z działaniami Rosji destabilizującymi sytuację na Ukrainie (Dz. Urz. UE nr L 111 z 8.4.2022, str. 1)</w:t>
      </w:r>
      <w:r w:rsidR="0006416E" w:rsidRPr="0006416E">
        <w:rPr>
          <w:rFonts w:ascii="Calibri Light" w:hAnsi="Calibri Light" w:cs="Calibri Light"/>
          <w:sz w:val="24"/>
          <w:szCs w:val="24"/>
        </w:rPr>
        <w:t xml:space="preserve"> </w:t>
      </w:r>
      <w:r w:rsidR="0006416E" w:rsidRPr="00F41CFE">
        <w:rPr>
          <w:rFonts w:ascii="Calibri Light" w:hAnsi="Calibri Light" w:cs="Calibri Light"/>
          <w:sz w:val="24"/>
          <w:szCs w:val="24"/>
        </w:rPr>
        <w:t>oraz rozporządzeniem Rady (UE) 2025/2033 w sprawie zmiany rozporządzenia (UE) nr 833/2014 dotyczącego środków ograniczających w związku z działaniami Rosji destabilizującymi sytuację na Ukrainie (Dz. Urz, UE nr L 2033 z 23.10.2025, str. 1), dalej: rozporządzenie 2025/2033</w:t>
      </w:r>
      <w:r w:rsidRPr="00F308C4">
        <w:rPr>
          <w:rFonts w:ascii="Calibri Light" w:hAnsi="Calibri Light" w:cs="Calibri Light"/>
          <w:sz w:val="24"/>
          <w:szCs w:val="24"/>
        </w:rPr>
        <w:t>.</w:t>
      </w:r>
      <w:r w:rsidRPr="00F308C4">
        <w:rPr>
          <w:rFonts w:ascii="Calibri Light" w:hAnsi="Calibri Light" w:cs="Calibri Light"/>
          <w:sz w:val="24"/>
          <w:szCs w:val="24"/>
          <w:vertAlign w:val="superscript"/>
        </w:rPr>
        <w:footnoteReference w:id="2"/>
      </w:r>
    </w:p>
    <w:p w:rsidR="00A962BB" w:rsidRPr="00F308C4" w:rsidRDefault="00A962BB" w:rsidP="00A962BB">
      <w:pPr>
        <w:numPr>
          <w:ilvl w:val="0"/>
          <w:numId w:val="22"/>
        </w:numPr>
        <w:suppressAutoHyphens w:val="0"/>
        <w:autoSpaceDE w:val="0"/>
        <w:adjustRightInd w:val="0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  <w:sz w:val="24"/>
          <w:szCs w:val="24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  <w:sz w:val="24"/>
          <w:szCs w:val="24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  <w:sz w:val="24"/>
          <w:szCs w:val="24"/>
        </w:rPr>
      </w:pPr>
      <w:r w:rsidRPr="00F308C4">
        <w:rPr>
          <w:rFonts w:ascii="Calibri Light" w:eastAsia="Tahoma" w:hAnsi="Calibri Light" w:cs="Calibri Light"/>
          <w:bCs/>
          <w:color w:val="000000"/>
          <w:sz w:val="24"/>
          <w:szCs w:val="24"/>
        </w:rPr>
        <w:t>Oświadczam, że wszystkie informacje podane w powyższych oświadczeniach są aktualne</w:t>
      </w:r>
      <w:r w:rsidR="00DF6C32" w:rsidRPr="00F308C4">
        <w:rPr>
          <w:rFonts w:ascii="Calibri Light" w:eastAsia="Tahoma" w:hAnsi="Calibri Light" w:cs="Calibri Light"/>
          <w:bCs/>
          <w:color w:val="000000"/>
          <w:sz w:val="24"/>
          <w:szCs w:val="24"/>
        </w:rPr>
        <w:t xml:space="preserve"> </w:t>
      </w:r>
      <w:r w:rsidR="00033B58">
        <w:rPr>
          <w:rFonts w:ascii="Calibri Light" w:eastAsia="Tahoma" w:hAnsi="Calibri Light" w:cs="Calibri Light"/>
          <w:bCs/>
          <w:color w:val="000000"/>
          <w:sz w:val="24"/>
          <w:szCs w:val="24"/>
        </w:rPr>
        <w:t xml:space="preserve">                                   </w:t>
      </w:r>
      <w:r w:rsidRPr="00F308C4">
        <w:rPr>
          <w:rFonts w:ascii="Calibri Light" w:eastAsia="Tahoma" w:hAnsi="Calibri Light" w:cs="Calibri Light"/>
          <w:bCs/>
          <w:color w:val="000000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/>
          <w:bCs/>
          <w:color w:val="000000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color w:val="000000"/>
        </w:rPr>
      </w:pPr>
      <w:r w:rsidRPr="00F308C4">
        <w:rPr>
          <w:rFonts w:ascii="Calibri Light" w:eastAsia="Tahoma" w:hAnsi="Calibri Light" w:cs="Calibri Light"/>
          <w:color w:val="000000"/>
        </w:rPr>
        <w:t>___________________________________</w:t>
      </w:r>
    </w:p>
    <w:p w:rsidR="006A73A5" w:rsidRPr="00931BCD" w:rsidRDefault="006A73A5" w:rsidP="006A73A5">
      <w:pPr>
        <w:spacing w:after="0" w:line="276" w:lineRule="auto"/>
        <w:ind w:left="4248" w:hanging="4106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18"/>
          <w:szCs w:val="24"/>
        </w:rPr>
        <w:tab/>
      </w:r>
      <w:r>
        <w:rPr>
          <w:rFonts w:ascii="Calibri Light" w:hAnsi="Calibri Light" w:cs="Calibri Light"/>
          <w:sz w:val="18"/>
          <w:szCs w:val="24"/>
        </w:rPr>
        <w:tab/>
      </w:r>
      <w:r>
        <w:rPr>
          <w:rFonts w:ascii="Calibri Light" w:hAnsi="Calibri Light" w:cs="Calibri Light"/>
          <w:sz w:val="18"/>
          <w:szCs w:val="24"/>
        </w:rPr>
        <w:tab/>
      </w:r>
      <w:r w:rsidRPr="00931BCD">
        <w:rPr>
          <w:rFonts w:ascii="Calibri Light" w:hAnsi="Calibri Light" w:cs="Calibri Light"/>
          <w:sz w:val="18"/>
          <w:szCs w:val="24"/>
        </w:rPr>
        <w:t xml:space="preserve">Podpis podmiotu udostępniającego zasoby lub osoby </w:t>
      </w:r>
      <w:r>
        <w:rPr>
          <w:rFonts w:ascii="Calibri Light" w:hAnsi="Calibri Light" w:cs="Calibri Light"/>
          <w:sz w:val="18"/>
          <w:szCs w:val="24"/>
        </w:rPr>
        <w:tab/>
      </w:r>
      <w:r>
        <w:rPr>
          <w:rFonts w:ascii="Calibri Light" w:hAnsi="Calibri Light" w:cs="Calibri Light"/>
          <w:sz w:val="18"/>
          <w:szCs w:val="24"/>
        </w:rPr>
        <w:tab/>
      </w:r>
      <w:r w:rsidRPr="00931BCD">
        <w:rPr>
          <w:rFonts w:ascii="Calibri Light" w:hAnsi="Calibri Light" w:cs="Calibri Light"/>
          <w:sz w:val="18"/>
          <w:szCs w:val="24"/>
        </w:rPr>
        <w:t xml:space="preserve">(osób) upoważnionej do występowania w imieniu </w:t>
      </w:r>
      <w:r>
        <w:rPr>
          <w:rFonts w:ascii="Calibri Light" w:hAnsi="Calibri Light" w:cs="Calibri Light"/>
          <w:sz w:val="18"/>
          <w:szCs w:val="24"/>
        </w:rPr>
        <w:tab/>
      </w:r>
      <w:r>
        <w:rPr>
          <w:rFonts w:ascii="Calibri Light" w:hAnsi="Calibri Light" w:cs="Calibri Light"/>
          <w:sz w:val="18"/>
          <w:szCs w:val="24"/>
        </w:rPr>
        <w:tab/>
      </w:r>
      <w:r w:rsidRPr="00931BCD">
        <w:rPr>
          <w:rFonts w:ascii="Calibri Light" w:hAnsi="Calibri Light" w:cs="Calibri Light"/>
          <w:sz w:val="18"/>
          <w:szCs w:val="24"/>
        </w:rPr>
        <w:t>podmiotu udostępniającego zasoby</w:t>
      </w:r>
    </w:p>
    <w:p w:rsidR="00A962BB" w:rsidRPr="00F308C4" w:rsidRDefault="00A962BB" w:rsidP="00A962BB">
      <w:pPr>
        <w:spacing w:line="100" w:lineRule="atLeast"/>
        <w:jc w:val="both"/>
        <w:rPr>
          <w:rFonts w:ascii="Calibri Light" w:eastAsia="Tahoma" w:hAnsi="Calibri Light" w:cs="Calibri Light"/>
          <w:b/>
          <w:i/>
          <w:iCs/>
          <w:color w:val="FF0000"/>
        </w:rPr>
      </w:pPr>
    </w:p>
    <w:p w:rsidR="00A962BB" w:rsidRPr="00F308C4" w:rsidRDefault="00A962BB" w:rsidP="00A962BB">
      <w:pPr>
        <w:spacing w:line="100" w:lineRule="atLeast"/>
        <w:jc w:val="both"/>
        <w:rPr>
          <w:rFonts w:ascii="Calibri Light" w:hAnsi="Calibri Light" w:cs="Calibri Light"/>
          <w:b/>
        </w:rPr>
      </w:pPr>
      <w:r w:rsidRPr="00F308C4">
        <w:rPr>
          <w:rFonts w:ascii="Calibri Light" w:eastAsia="Tahoma" w:hAnsi="Calibri Light" w:cs="Calibri Light"/>
          <w:b/>
          <w:i/>
          <w:iCs/>
          <w:color w:val="FF0000"/>
        </w:rPr>
        <w:t>UWAGA: Dokument należy podpisać</w:t>
      </w:r>
      <w:r w:rsidR="006A73A5">
        <w:rPr>
          <w:rFonts w:ascii="Calibri Light" w:eastAsia="Tahoma" w:hAnsi="Calibri Light" w:cs="Calibri Light"/>
          <w:b/>
          <w:i/>
          <w:iCs/>
          <w:color w:val="FF0000"/>
        </w:rPr>
        <w:t xml:space="preserve"> </w:t>
      </w:r>
      <w:r w:rsidR="006A73A5">
        <w:rPr>
          <w:rFonts w:ascii="Calibri Light" w:hAnsi="Calibri Light" w:cs="Calibri Light"/>
          <w:b/>
          <w:i/>
          <w:noProof/>
          <w:color w:val="FF0000"/>
          <w:lang w:eastAsia="pl-PL"/>
        </w:rPr>
        <w:t>przez Wykonawcę</w:t>
      </w:r>
      <w:r w:rsidRPr="00F308C4">
        <w:rPr>
          <w:rFonts w:ascii="Calibri Light" w:eastAsia="Tahoma" w:hAnsi="Calibri Light" w:cs="Calibri Light"/>
          <w:b/>
          <w:i/>
          <w:iCs/>
          <w:color w:val="FF0000"/>
        </w:rPr>
        <w:t xml:space="preserve"> kwalifikowanym podpisem elektronicznym.</w:t>
      </w:r>
    </w:p>
    <w:p w:rsidR="00A962BB" w:rsidRPr="00F308C4" w:rsidRDefault="00A962BB" w:rsidP="00A962BB">
      <w:pPr>
        <w:jc w:val="right"/>
        <w:rPr>
          <w:rFonts w:ascii="Calibri Light" w:hAnsi="Calibri Light" w:cs="Calibri Light"/>
          <w:b/>
        </w:rPr>
      </w:pPr>
    </w:p>
    <w:p w:rsidR="00A962BB" w:rsidRPr="00F308C4" w:rsidRDefault="00A962BB" w:rsidP="00A962BB">
      <w:pPr>
        <w:jc w:val="both"/>
        <w:rPr>
          <w:rFonts w:ascii="Calibri Light" w:hAnsi="Calibri Light" w:cs="Calibri Light"/>
          <w:b/>
        </w:rPr>
      </w:pPr>
    </w:p>
    <w:p w:rsidR="00A962BB" w:rsidRPr="00F308C4" w:rsidRDefault="00A962BB" w:rsidP="00A962BB">
      <w:pPr>
        <w:suppressAutoHyphens w:val="0"/>
        <w:autoSpaceDE w:val="0"/>
        <w:adjustRightInd w:val="0"/>
        <w:jc w:val="both"/>
        <w:rPr>
          <w:rFonts w:ascii="Calibri Light" w:eastAsia="Tahoma" w:hAnsi="Calibri Light" w:cs="Calibri Light"/>
          <w:bCs/>
          <w:color w:val="000000"/>
        </w:rPr>
      </w:pPr>
    </w:p>
    <w:p w:rsidR="00A962BB" w:rsidRPr="00F308C4" w:rsidRDefault="00A962BB" w:rsidP="00A962BB">
      <w:pPr>
        <w:jc w:val="right"/>
        <w:rPr>
          <w:rFonts w:ascii="Calibri Light" w:hAnsi="Calibri Light" w:cs="Calibri Light"/>
          <w:b/>
          <w:sz w:val="24"/>
          <w:szCs w:val="24"/>
        </w:rPr>
      </w:pPr>
    </w:p>
    <w:p w:rsidR="00A962BB" w:rsidRPr="00F308C4" w:rsidRDefault="00A962BB" w:rsidP="00A962BB">
      <w:pPr>
        <w:jc w:val="right"/>
        <w:rPr>
          <w:rFonts w:ascii="Calibri Light" w:hAnsi="Calibri Light" w:cs="Calibri Light"/>
          <w:b/>
          <w:sz w:val="24"/>
          <w:szCs w:val="24"/>
        </w:rPr>
      </w:pPr>
    </w:p>
    <w:p w:rsidR="00A962BB" w:rsidRPr="00F308C4" w:rsidRDefault="00A962BB" w:rsidP="00A962BB">
      <w:pPr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A962BB">
      <w:pPr>
        <w:jc w:val="right"/>
        <w:rPr>
          <w:rFonts w:ascii="Calibri Light" w:hAnsi="Calibri Light" w:cs="Calibri Light"/>
          <w:b/>
          <w:sz w:val="24"/>
          <w:szCs w:val="24"/>
        </w:rPr>
      </w:pPr>
    </w:p>
    <w:p w:rsidR="00A962BB" w:rsidRPr="00F308C4" w:rsidRDefault="00EF1E31" w:rsidP="00A962BB">
      <w:pPr>
        <w:jc w:val="right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Załącznik nr 4 do SWZ</w:t>
      </w:r>
      <w:r w:rsidR="00FE4BF0" w:rsidRPr="00F308C4">
        <w:rPr>
          <w:rFonts w:ascii="Calibri Light" w:hAnsi="Calibri Light" w:cs="Calibri Light"/>
          <w:b/>
          <w:sz w:val="24"/>
          <w:szCs w:val="24"/>
        </w:rPr>
        <w:t xml:space="preserve"> – składany wraz z ofertą</w:t>
      </w:r>
      <w:r w:rsidRPr="00F308C4">
        <w:rPr>
          <w:rFonts w:ascii="Calibri Light" w:hAnsi="Calibri Light" w:cs="Calibri Light"/>
          <w:b/>
          <w:sz w:val="24"/>
          <w:szCs w:val="24"/>
        </w:rPr>
        <w:t xml:space="preserve"> (jeś</w:t>
      </w:r>
      <w:r w:rsidR="00A962BB" w:rsidRPr="00F308C4">
        <w:rPr>
          <w:rFonts w:ascii="Calibri Light" w:hAnsi="Calibri Light" w:cs="Calibri Light"/>
          <w:b/>
          <w:sz w:val="24"/>
          <w:szCs w:val="24"/>
        </w:rPr>
        <w:t>li dotyczy)</w:t>
      </w:r>
    </w:p>
    <w:p w:rsidR="00A962BB" w:rsidRPr="00F308C4" w:rsidRDefault="00A962BB" w:rsidP="00A962BB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F308C4">
        <w:rPr>
          <w:rFonts w:ascii="Calibri Light" w:hAnsi="Calibri Light" w:cs="Calibri Light"/>
          <w:b/>
          <w:sz w:val="28"/>
          <w:szCs w:val="24"/>
        </w:rPr>
        <w:t>Zobowiązanie podmiotu, o którym mowa w art. 118 ustawy Pzp do oddania do dyspozycji wykonawcy niezbędnych zasobów na potrzeby wykonania zamówienia</w:t>
      </w:r>
    </w:p>
    <w:p w:rsidR="00A962BB" w:rsidRPr="00F308C4" w:rsidRDefault="00A962BB" w:rsidP="00A962BB">
      <w:pPr>
        <w:jc w:val="both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 xml:space="preserve">Ja: ..................................................... </w:t>
      </w:r>
      <w:r w:rsidRPr="00F308C4">
        <w:rPr>
          <w:rFonts w:ascii="Calibri Light" w:hAnsi="Calibri Light" w:cs="Calibri Light"/>
          <w:i/>
          <w:sz w:val="24"/>
          <w:szCs w:val="24"/>
        </w:rPr>
        <w:t>(imię i nazwisko osoby upoważnionej do reprezentowania podmiotu udostępniającego zasoby)</w:t>
      </w:r>
      <w:r w:rsidRPr="00F308C4">
        <w:rPr>
          <w:rFonts w:ascii="Calibri Light" w:hAnsi="Calibri Light" w:cs="Calibri Light"/>
          <w:sz w:val="24"/>
          <w:szCs w:val="24"/>
        </w:rPr>
        <w:t>, działając w imieniu i na rzecz:</w:t>
      </w:r>
      <w:r w:rsidR="00DF6C32" w:rsidRPr="00F308C4">
        <w:rPr>
          <w:rFonts w:ascii="Calibri Light" w:hAnsi="Calibri Light" w:cs="Calibri Light"/>
          <w:sz w:val="24"/>
          <w:szCs w:val="24"/>
        </w:rPr>
        <w:t xml:space="preserve">     </w:t>
      </w:r>
      <w:r w:rsidRPr="00F308C4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</w:t>
      </w:r>
      <w:r w:rsidRPr="00A1566A">
        <w:rPr>
          <w:rFonts w:ascii="Calibri Light" w:hAnsi="Calibri Light" w:cs="Calibri Light"/>
          <w:i/>
          <w:sz w:val="20"/>
          <w:szCs w:val="20"/>
        </w:rPr>
        <w:t>(nazwa podmiotu</w:t>
      </w:r>
      <w:r w:rsidR="006A73A5" w:rsidRPr="00A1566A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A73A5" w:rsidRPr="00A1566A">
        <w:rPr>
          <w:rFonts w:ascii="Calibri Light" w:hAnsi="Calibri Light" w:cs="Calibri Light"/>
          <w:i/>
          <w:sz w:val="20"/>
          <w:szCs w:val="20"/>
          <w:lang w:eastAsia="pl-PL"/>
        </w:rPr>
        <w:t>oddającego do dyspozycji zasoby</w:t>
      </w:r>
      <w:r w:rsidRPr="00A1566A">
        <w:rPr>
          <w:rFonts w:ascii="Calibri Light" w:hAnsi="Calibri Light" w:cs="Calibri Light"/>
          <w:i/>
          <w:sz w:val="20"/>
          <w:szCs w:val="20"/>
        </w:rPr>
        <w:t xml:space="preserve">, siedziba) </w:t>
      </w:r>
    </w:p>
    <w:p w:rsidR="006A73A5" w:rsidRPr="003A1EFF" w:rsidRDefault="006A73A5" w:rsidP="006A73A5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3A1EFF">
        <w:rPr>
          <w:rFonts w:ascii="Calibri Light" w:hAnsi="Calibri Light" w:cs="Calibri Light"/>
          <w:sz w:val="24"/>
          <w:szCs w:val="24"/>
        </w:rPr>
        <w:t xml:space="preserve">Oświadczam, iż: </w:t>
      </w:r>
    </w:p>
    <w:p w:rsidR="00A962BB" w:rsidRPr="00F308C4" w:rsidRDefault="006A73A5" w:rsidP="00A962BB">
      <w:pPr>
        <w:spacing w:after="0"/>
        <w:rPr>
          <w:rFonts w:ascii="Calibri Light" w:hAnsi="Calibri Light" w:cs="Calibri Light"/>
          <w:sz w:val="24"/>
          <w:szCs w:val="24"/>
        </w:rPr>
      </w:pPr>
      <w:r w:rsidRPr="003A1EFF">
        <w:rPr>
          <w:rFonts w:ascii="Calibri Light" w:hAnsi="Calibri Light" w:cs="Calibri Light"/>
          <w:sz w:val="24"/>
          <w:szCs w:val="24"/>
          <w:lang w:eastAsia="pl-PL"/>
        </w:rPr>
        <w:t>wyżej wymieniony podmiot o</w:t>
      </w:r>
      <w:r w:rsidRPr="003A1EFF">
        <w:rPr>
          <w:rFonts w:ascii="Calibri Light" w:hAnsi="Calibri Light" w:cs="Calibri Light"/>
          <w:sz w:val="24"/>
          <w:szCs w:val="24"/>
        </w:rPr>
        <w:t xml:space="preserve">dda Wykonawcy </w:t>
      </w:r>
      <w:r w:rsidR="00A962BB" w:rsidRPr="00F308C4">
        <w:rPr>
          <w:rFonts w:ascii="Calibri Light" w:hAnsi="Calibri Light" w:cs="Calibri Light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A962BB" w:rsidRPr="00F308C4" w:rsidRDefault="00A962BB" w:rsidP="00A962BB">
      <w:pPr>
        <w:spacing w:after="0"/>
        <w:jc w:val="center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(nazwa wykonawcy)</w:t>
      </w:r>
    </w:p>
    <w:p w:rsidR="00A962BB" w:rsidRPr="00F308C4" w:rsidRDefault="00A962BB" w:rsidP="00A962BB">
      <w:pPr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na potrzeby realizacji zamówienia pod nazwą:</w:t>
      </w:r>
    </w:p>
    <w:p w:rsidR="00A962BB" w:rsidRPr="00F308C4" w:rsidRDefault="00A962BB" w:rsidP="00A962BB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„</w:t>
      </w:r>
      <w:r w:rsidR="006A73A5">
        <w:rPr>
          <w:rFonts w:ascii="Calibri Light" w:hAnsi="Calibri Light" w:cs="Calibri Light"/>
          <w:b/>
          <w:bCs/>
          <w:sz w:val="24"/>
          <w:szCs w:val="24"/>
          <w:lang w:eastAsia="pl-PL"/>
        </w:rPr>
        <w:t>D</w:t>
      </w:r>
      <w:r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 xml:space="preserve">ostawa oleju napędowego ON z podziałem na </w:t>
      </w:r>
      <w:r w:rsidR="006A73A5">
        <w:rPr>
          <w:rFonts w:ascii="Calibri Light" w:hAnsi="Calibri Light" w:cs="Calibri Light"/>
          <w:b/>
          <w:bCs/>
          <w:sz w:val="24"/>
          <w:szCs w:val="24"/>
          <w:lang w:eastAsia="pl-PL"/>
        </w:rPr>
        <w:t xml:space="preserve">dwie </w:t>
      </w:r>
      <w:r w:rsidRPr="00F308C4">
        <w:rPr>
          <w:rFonts w:ascii="Calibri Light" w:hAnsi="Calibri Light" w:cs="Calibri Light"/>
          <w:b/>
          <w:bCs/>
          <w:sz w:val="24"/>
          <w:szCs w:val="24"/>
          <w:lang w:eastAsia="pl-PL"/>
        </w:rPr>
        <w:t>części</w:t>
      </w:r>
      <w:r w:rsidRPr="00F308C4">
        <w:rPr>
          <w:rFonts w:ascii="Calibri Light" w:hAnsi="Calibri Light" w:cs="Calibri Light"/>
          <w:b/>
          <w:sz w:val="24"/>
          <w:szCs w:val="24"/>
        </w:rPr>
        <w:t>”</w:t>
      </w:r>
    </w:p>
    <w:p w:rsidR="006A73A5" w:rsidRPr="006A73A5" w:rsidRDefault="006A73A5" w:rsidP="006A73A5">
      <w:pPr>
        <w:jc w:val="both"/>
        <w:rPr>
          <w:rFonts w:ascii="Calibri Light" w:hAnsi="Calibri Light" w:cs="Calibri Light"/>
          <w:sz w:val="24"/>
          <w:szCs w:val="24"/>
        </w:rPr>
      </w:pPr>
      <w:r w:rsidRPr="006A73A5">
        <w:rPr>
          <w:rFonts w:ascii="Calibri Light" w:hAnsi="Calibri Light" w:cs="Calibri Light"/>
          <w:sz w:val="24"/>
          <w:szCs w:val="24"/>
        </w:rPr>
        <w:t>1)</w:t>
      </w:r>
      <w:r w:rsidRPr="006A73A5">
        <w:rPr>
          <w:rFonts w:ascii="Calibri Light" w:hAnsi="Calibri Light" w:cs="Calibri Light"/>
          <w:sz w:val="24"/>
          <w:szCs w:val="24"/>
        </w:rPr>
        <w:tab/>
        <w:t>do dyspozycji w trakcie realizacji ww. zam</w:t>
      </w:r>
      <w:r w:rsidRPr="006A73A5">
        <w:rPr>
          <w:rFonts w:ascii="Calibri Light" w:hAnsi="Calibri Light" w:cs="Calibri Light" w:hint="cs"/>
          <w:sz w:val="24"/>
          <w:szCs w:val="24"/>
        </w:rPr>
        <w:t>ó</w:t>
      </w:r>
      <w:r w:rsidRPr="006A73A5">
        <w:rPr>
          <w:rFonts w:ascii="Calibri Light" w:hAnsi="Calibri Light" w:cs="Calibri Light"/>
          <w:sz w:val="24"/>
          <w:szCs w:val="24"/>
        </w:rPr>
        <w:t>wienia niezb</w:t>
      </w:r>
      <w:r w:rsidRPr="006A73A5">
        <w:rPr>
          <w:rFonts w:ascii="Calibri Light" w:hAnsi="Calibri Light" w:cs="Calibri Light" w:hint="cs"/>
          <w:sz w:val="24"/>
          <w:szCs w:val="24"/>
        </w:rPr>
        <w:t>ę</w:t>
      </w:r>
      <w:r w:rsidRPr="006A73A5">
        <w:rPr>
          <w:rFonts w:ascii="Calibri Light" w:hAnsi="Calibri Light" w:cs="Calibri Light"/>
          <w:sz w:val="24"/>
          <w:szCs w:val="24"/>
        </w:rPr>
        <w:t>dne zasoby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3"/>
      </w:r>
      <w:r w:rsidRPr="006A73A5">
        <w:rPr>
          <w:rFonts w:ascii="Calibri Light" w:hAnsi="Calibri Light" w:cs="Calibri Light"/>
          <w:sz w:val="24"/>
          <w:szCs w:val="24"/>
        </w:rPr>
        <w:t xml:space="preserve">: </w:t>
      </w:r>
    </w:p>
    <w:p w:rsidR="006A73A5" w:rsidRPr="006A73A5" w:rsidRDefault="006A73A5" w:rsidP="00A1566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6A73A5">
        <w:rPr>
          <w:rFonts w:ascii="Calibri Light" w:hAnsi="Calibri Light" w:cs="Calibri Light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:rsidR="006A73A5" w:rsidRPr="00A1566A" w:rsidRDefault="006A73A5" w:rsidP="00A1566A">
      <w:pPr>
        <w:spacing w:after="0"/>
        <w:jc w:val="center"/>
        <w:rPr>
          <w:rFonts w:ascii="Calibri Light" w:hAnsi="Calibri Light" w:cs="Calibri Light"/>
          <w:sz w:val="20"/>
          <w:szCs w:val="24"/>
        </w:rPr>
      </w:pPr>
      <w:r w:rsidRPr="00A1566A">
        <w:rPr>
          <w:rFonts w:ascii="Calibri Light" w:hAnsi="Calibri Light" w:cs="Calibri Light"/>
          <w:sz w:val="20"/>
          <w:szCs w:val="24"/>
        </w:rPr>
        <w:t>(zakres udost</w:t>
      </w:r>
      <w:r w:rsidRPr="00A1566A">
        <w:rPr>
          <w:rFonts w:ascii="Calibri Light" w:hAnsi="Calibri Light" w:cs="Calibri Light" w:hint="cs"/>
          <w:sz w:val="20"/>
          <w:szCs w:val="24"/>
        </w:rPr>
        <w:t>ę</w:t>
      </w:r>
      <w:r w:rsidRPr="00A1566A">
        <w:rPr>
          <w:rFonts w:ascii="Calibri Light" w:hAnsi="Calibri Light" w:cs="Calibri Light"/>
          <w:sz w:val="20"/>
          <w:szCs w:val="24"/>
        </w:rPr>
        <w:t>pnianych zasob</w:t>
      </w:r>
      <w:r w:rsidRPr="00A1566A">
        <w:rPr>
          <w:rFonts w:ascii="Calibri Light" w:hAnsi="Calibri Light" w:cs="Calibri Light" w:hint="cs"/>
          <w:sz w:val="20"/>
          <w:szCs w:val="24"/>
        </w:rPr>
        <w:t>ó</w:t>
      </w:r>
      <w:r w:rsidRPr="00A1566A">
        <w:rPr>
          <w:rFonts w:ascii="Calibri Light" w:hAnsi="Calibri Light" w:cs="Calibri Light"/>
          <w:sz w:val="20"/>
          <w:szCs w:val="24"/>
        </w:rPr>
        <w:t>w)</w:t>
      </w:r>
    </w:p>
    <w:p w:rsidR="006A73A5" w:rsidRPr="006A73A5" w:rsidRDefault="006A73A5" w:rsidP="006A73A5">
      <w:pPr>
        <w:jc w:val="both"/>
        <w:rPr>
          <w:rFonts w:ascii="Calibri Light" w:hAnsi="Calibri Light" w:cs="Calibri Light"/>
          <w:sz w:val="24"/>
          <w:szCs w:val="24"/>
        </w:rPr>
      </w:pPr>
      <w:r w:rsidRPr="006A73A5">
        <w:rPr>
          <w:rFonts w:ascii="Calibri Light" w:hAnsi="Calibri Light" w:cs="Calibri Light"/>
          <w:sz w:val="24"/>
          <w:szCs w:val="24"/>
        </w:rPr>
        <w:t>2)</w:t>
      </w:r>
      <w:r w:rsidRPr="006A73A5">
        <w:rPr>
          <w:rFonts w:ascii="Calibri Light" w:hAnsi="Calibri Light" w:cs="Calibri Light"/>
          <w:sz w:val="24"/>
          <w:szCs w:val="24"/>
        </w:rPr>
        <w:tab/>
        <w:t>spos</w:t>
      </w:r>
      <w:r w:rsidRPr="006A73A5">
        <w:rPr>
          <w:rFonts w:ascii="Calibri Light" w:hAnsi="Calibri Light" w:cs="Calibri Light" w:hint="cs"/>
          <w:sz w:val="24"/>
          <w:szCs w:val="24"/>
        </w:rPr>
        <w:t>ó</w:t>
      </w:r>
      <w:r w:rsidRPr="006A73A5">
        <w:rPr>
          <w:rFonts w:ascii="Calibri Light" w:hAnsi="Calibri Light" w:cs="Calibri Light"/>
          <w:sz w:val="24"/>
          <w:szCs w:val="24"/>
        </w:rPr>
        <w:t>b i okres udost</w:t>
      </w:r>
      <w:r w:rsidRPr="006A73A5">
        <w:rPr>
          <w:rFonts w:ascii="Calibri Light" w:hAnsi="Calibri Light" w:cs="Calibri Light" w:hint="cs"/>
          <w:sz w:val="24"/>
          <w:szCs w:val="24"/>
        </w:rPr>
        <w:t>ę</w:t>
      </w:r>
      <w:r w:rsidRPr="006A73A5">
        <w:rPr>
          <w:rFonts w:ascii="Calibri Light" w:hAnsi="Calibri Light" w:cs="Calibri Light"/>
          <w:sz w:val="24"/>
          <w:szCs w:val="24"/>
        </w:rPr>
        <w:t>pniania Wykonawcy i wykorzystania przez niego zasob</w:t>
      </w:r>
      <w:r w:rsidRPr="006A73A5">
        <w:rPr>
          <w:rFonts w:ascii="Calibri Light" w:hAnsi="Calibri Light" w:cs="Calibri Light" w:hint="cs"/>
          <w:sz w:val="24"/>
          <w:szCs w:val="24"/>
        </w:rPr>
        <w:t>ó</w:t>
      </w:r>
      <w:r w:rsidRPr="006A73A5">
        <w:rPr>
          <w:rFonts w:ascii="Calibri Light" w:hAnsi="Calibri Light" w:cs="Calibri Light"/>
          <w:sz w:val="24"/>
          <w:szCs w:val="24"/>
        </w:rPr>
        <w:t>w podmiotu udost</w:t>
      </w:r>
      <w:r w:rsidRPr="006A73A5">
        <w:rPr>
          <w:rFonts w:ascii="Calibri Light" w:hAnsi="Calibri Light" w:cs="Calibri Light" w:hint="cs"/>
          <w:sz w:val="24"/>
          <w:szCs w:val="24"/>
        </w:rPr>
        <w:t>ę</w:t>
      </w:r>
      <w:r w:rsidRPr="006A73A5">
        <w:rPr>
          <w:rFonts w:ascii="Calibri Light" w:hAnsi="Calibri Light" w:cs="Calibri Light"/>
          <w:sz w:val="24"/>
          <w:szCs w:val="24"/>
        </w:rPr>
        <w:t>pniaj</w:t>
      </w:r>
      <w:r w:rsidRPr="006A73A5">
        <w:rPr>
          <w:rFonts w:ascii="Calibri Light" w:hAnsi="Calibri Light" w:cs="Calibri Light" w:hint="cs"/>
          <w:sz w:val="24"/>
          <w:szCs w:val="24"/>
        </w:rPr>
        <w:t>ą</w:t>
      </w:r>
      <w:r w:rsidRPr="006A73A5">
        <w:rPr>
          <w:rFonts w:ascii="Calibri Light" w:hAnsi="Calibri Light" w:cs="Calibri Light"/>
          <w:sz w:val="24"/>
          <w:szCs w:val="24"/>
        </w:rPr>
        <w:t>cego te zasoby przy wykonywaniu zam</w:t>
      </w:r>
      <w:r w:rsidRPr="006A73A5">
        <w:rPr>
          <w:rFonts w:ascii="Calibri Light" w:hAnsi="Calibri Light" w:cs="Calibri Light" w:hint="cs"/>
          <w:sz w:val="24"/>
          <w:szCs w:val="24"/>
        </w:rPr>
        <w:t>ó</w:t>
      </w:r>
      <w:r w:rsidRPr="006A73A5">
        <w:rPr>
          <w:rFonts w:ascii="Calibri Light" w:hAnsi="Calibri Light" w:cs="Calibri Light"/>
          <w:sz w:val="24"/>
          <w:szCs w:val="24"/>
        </w:rPr>
        <w:t>wienia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4"/>
      </w:r>
      <w:r w:rsidRPr="006A73A5">
        <w:rPr>
          <w:rFonts w:ascii="Calibri Light" w:hAnsi="Calibri Light" w:cs="Calibri Light"/>
          <w:sz w:val="24"/>
          <w:szCs w:val="24"/>
        </w:rPr>
        <w:t>:</w:t>
      </w:r>
    </w:p>
    <w:p w:rsidR="006A73A5" w:rsidRPr="006A73A5" w:rsidRDefault="006A73A5" w:rsidP="006A73A5">
      <w:pPr>
        <w:jc w:val="both"/>
        <w:rPr>
          <w:rFonts w:ascii="Calibri Light" w:hAnsi="Calibri Light" w:cs="Calibri Light"/>
          <w:sz w:val="24"/>
          <w:szCs w:val="24"/>
        </w:rPr>
      </w:pPr>
      <w:r w:rsidRPr="006A73A5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A73A5" w:rsidRPr="006A73A5" w:rsidRDefault="006A73A5" w:rsidP="006A73A5">
      <w:pPr>
        <w:jc w:val="both"/>
        <w:rPr>
          <w:rFonts w:ascii="Calibri Light" w:hAnsi="Calibri Light" w:cs="Calibri Light"/>
          <w:sz w:val="24"/>
          <w:szCs w:val="24"/>
        </w:rPr>
      </w:pPr>
      <w:r w:rsidRPr="006A73A5">
        <w:rPr>
          <w:rFonts w:ascii="Calibri Light" w:hAnsi="Calibri Light" w:cs="Calibri Light"/>
          <w:sz w:val="24"/>
          <w:szCs w:val="24"/>
        </w:rPr>
        <w:t>3) charakter stosunku, jaki b</w:t>
      </w:r>
      <w:r w:rsidRPr="006A73A5">
        <w:rPr>
          <w:rFonts w:ascii="Calibri Light" w:hAnsi="Calibri Light" w:cs="Calibri Light" w:hint="cs"/>
          <w:sz w:val="24"/>
          <w:szCs w:val="24"/>
        </w:rPr>
        <w:t>ę</w:t>
      </w:r>
      <w:r w:rsidRPr="006A73A5">
        <w:rPr>
          <w:rFonts w:ascii="Calibri Light" w:hAnsi="Calibri Light" w:cs="Calibri Light"/>
          <w:sz w:val="24"/>
          <w:szCs w:val="24"/>
        </w:rPr>
        <w:t xml:space="preserve">dzie </w:t>
      </w:r>
      <w:r w:rsidRPr="006A73A5">
        <w:rPr>
          <w:rFonts w:ascii="Calibri Light" w:hAnsi="Calibri Light" w:cs="Calibri Light" w:hint="cs"/>
          <w:sz w:val="24"/>
          <w:szCs w:val="24"/>
        </w:rPr>
        <w:t>łą</w:t>
      </w:r>
      <w:r w:rsidRPr="006A73A5">
        <w:rPr>
          <w:rFonts w:ascii="Calibri Light" w:hAnsi="Calibri Light" w:cs="Calibri Light"/>
          <w:sz w:val="24"/>
          <w:szCs w:val="24"/>
        </w:rPr>
        <w:t>czy</w:t>
      </w:r>
      <w:r w:rsidRPr="006A73A5">
        <w:rPr>
          <w:rFonts w:ascii="Calibri Light" w:hAnsi="Calibri Light" w:cs="Calibri Light" w:hint="cs"/>
          <w:sz w:val="24"/>
          <w:szCs w:val="24"/>
        </w:rPr>
        <w:t>ł</w:t>
      </w:r>
      <w:r w:rsidRPr="006A73A5">
        <w:rPr>
          <w:rFonts w:ascii="Calibri Light" w:hAnsi="Calibri Light" w:cs="Calibri Light"/>
          <w:sz w:val="24"/>
          <w:szCs w:val="24"/>
        </w:rPr>
        <w:t xml:space="preserve"> podmiot udost</w:t>
      </w:r>
      <w:r w:rsidRPr="006A73A5">
        <w:rPr>
          <w:rFonts w:ascii="Calibri Light" w:hAnsi="Calibri Light" w:cs="Calibri Light" w:hint="cs"/>
          <w:sz w:val="24"/>
          <w:szCs w:val="24"/>
        </w:rPr>
        <w:t>ę</w:t>
      </w:r>
      <w:r w:rsidRPr="006A73A5">
        <w:rPr>
          <w:rFonts w:ascii="Calibri Light" w:hAnsi="Calibri Light" w:cs="Calibri Light"/>
          <w:sz w:val="24"/>
          <w:szCs w:val="24"/>
        </w:rPr>
        <w:t>pniaj</w:t>
      </w:r>
      <w:r w:rsidRPr="006A73A5">
        <w:rPr>
          <w:rFonts w:ascii="Calibri Light" w:hAnsi="Calibri Light" w:cs="Calibri Light" w:hint="cs"/>
          <w:sz w:val="24"/>
          <w:szCs w:val="24"/>
        </w:rPr>
        <w:t>ą</w:t>
      </w:r>
      <w:r w:rsidRPr="006A73A5">
        <w:rPr>
          <w:rFonts w:ascii="Calibri Light" w:hAnsi="Calibri Light" w:cs="Calibri Light"/>
          <w:sz w:val="24"/>
          <w:szCs w:val="24"/>
        </w:rPr>
        <w:t>cy te zasoby z wykonawc</w:t>
      </w:r>
      <w:r w:rsidRPr="006A73A5">
        <w:rPr>
          <w:rFonts w:ascii="Calibri Light" w:hAnsi="Calibri Light" w:cs="Calibri Light" w:hint="cs"/>
          <w:sz w:val="24"/>
          <w:szCs w:val="24"/>
        </w:rPr>
        <w:t>ą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5"/>
      </w:r>
      <w:r w:rsidRPr="006A73A5">
        <w:rPr>
          <w:rFonts w:ascii="Calibri Light" w:hAnsi="Calibri Light" w:cs="Calibri Light"/>
          <w:sz w:val="24"/>
          <w:szCs w:val="24"/>
        </w:rPr>
        <w:t xml:space="preserve">: ....................................................................................................................................................... </w:t>
      </w:r>
    </w:p>
    <w:p w:rsidR="00DA398E" w:rsidRDefault="00DA398E" w:rsidP="006A73A5">
      <w:pPr>
        <w:rPr>
          <w:rFonts w:ascii="Calibri Light" w:hAnsi="Calibri Light" w:cs="Calibri Light"/>
          <w:sz w:val="24"/>
          <w:szCs w:val="24"/>
        </w:rPr>
      </w:pPr>
    </w:p>
    <w:p w:rsidR="005E262B" w:rsidRDefault="005E262B" w:rsidP="00A962BB">
      <w:pPr>
        <w:spacing w:after="0"/>
        <w:rPr>
          <w:rFonts w:ascii="Calibri Light" w:hAnsi="Calibri Light" w:cs="Calibri Light"/>
          <w:sz w:val="24"/>
          <w:szCs w:val="24"/>
        </w:rPr>
      </w:pPr>
    </w:p>
    <w:p w:rsidR="00A962BB" w:rsidRPr="00F308C4" w:rsidRDefault="00A962BB" w:rsidP="00A962BB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............................, dnia ....................</w:t>
      </w:r>
      <w:r w:rsidRPr="00F308C4">
        <w:rPr>
          <w:rFonts w:ascii="Calibri Light" w:hAnsi="Calibri Light" w:cs="Calibri Light"/>
          <w:sz w:val="24"/>
          <w:szCs w:val="24"/>
        </w:rPr>
        <w:tab/>
      </w:r>
      <w:r w:rsidRPr="00F308C4">
        <w:rPr>
          <w:rFonts w:ascii="Calibri Light" w:hAnsi="Calibri Light" w:cs="Calibri Light"/>
          <w:sz w:val="24"/>
          <w:szCs w:val="24"/>
        </w:rPr>
        <w:tab/>
        <w:t xml:space="preserve"> ........................................................................... </w:t>
      </w:r>
    </w:p>
    <w:p w:rsidR="00A962BB" w:rsidRPr="00F308C4" w:rsidRDefault="00A962BB" w:rsidP="00A962BB">
      <w:pPr>
        <w:spacing w:after="0"/>
        <w:ind w:left="4248" w:hanging="4106"/>
        <w:rPr>
          <w:rFonts w:ascii="Calibri Light" w:hAnsi="Calibri Light" w:cs="Calibri Light"/>
          <w:sz w:val="18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 xml:space="preserve">Miejscowość </w:t>
      </w:r>
      <w:r w:rsidRPr="00F308C4">
        <w:rPr>
          <w:rFonts w:ascii="Calibri Light" w:hAnsi="Calibri Light" w:cs="Calibri Light"/>
          <w:sz w:val="18"/>
          <w:szCs w:val="24"/>
        </w:rPr>
        <w:tab/>
        <w:t>Podpis podmiotu udostępniającego zasoby lub osoby (osób) upoważnionej do występowania w imieniu podmiotu udostępniającego zasoby</w:t>
      </w:r>
    </w:p>
    <w:p w:rsidR="00852C1B" w:rsidRPr="00A1566A" w:rsidRDefault="00852C1B" w:rsidP="00A962BB">
      <w:pPr>
        <w:spacing w:after="0" w:line="100" w:lineRule="atLeast"/>
        <w:jc w:val="both"/>
        <w:rPr>
          <w:rFonts w:ascii="Calibri Light" w:hAnsi="Calibri Light" w:cs="Calibri Light"/>
        </w:rPr>
      </w:pPr>
    </w:p>
    <w:p w:rsidR="005E262B" w:rsidRDefault="005E262B" w:rsidP="00A962BB">
      <w:pPr>
        <w:spacing w:after="0" w:line="100" w:lineRule="atLeast"/>
        <w:jc w:val="both"/>
        <w:rPr>
          <w:rFonts w:ascii="Calibri Light" w:eastAsia="Tahoma" w:hAnsi="Calibri Light" w:cs="Calibri Light"/>
          <w:b/>
          <w:i/>
          <w:iCs/>
          <w:color w:val="FF0000"/>
          <w:lang w:eastAsia="pl-PL"/>
        </w:rPr>
      </w:pPr>
    </w:p>
    <w:p w:rsidR="005E262B" w:rsidRDefault="005E262B" w:rsidP="00A962BB">
      <w:pPr>
        <w:spacing w:after="0" w:line="100" w:lineRule="atLeast"/>
        <w:jc w:val="both"/>
        <w:rPr>
          <w:rFonts w:ascii="Calibri Light" w:eastAsia="Tahoma" w:hAnsi="Calibri Light" w:cs="Calibri Light"/>
          <w:b/>
          <w:i/>
          <w:iCs/>
          <w:color w:val="FF0000"/>
          <w:lang w:eastAsia="pl-PL"/>
        </w:rPr>
      </w:pPr>
    </w:p>
    <w:p w:rsidR="005E262B" w:rsidRDefault="005E262B" w:rsidP="00A962BB">
      <w:pPr>
        <w:spacing w:after="0" w:line="100" w:lineRule="atLeast"/>
        <w:jc w:val="both"/>
        <w:rPr>
          <w:rFonts w:ascii="Calibri Light" w:eastAsia="Tahoma" w:hAnsi="Calibri Light" w:cs="Calibri Light"/>
          <w:b/>
          <w:i/>
          <w:iCs/>
          <w:color w:val="FF0000"/>
          <w:lang w:eastAsia="pl-PL"/>
        </w:rPr>
      </w:pPr>
    </w:p>
    <w:p w:rsidR="00A962BB" w:rsidRPr="00A1566A" w:rsidRDefault="00A962BB" w:rsidP="00A962BB">
      <w:pPr>
        <w:spacing w:after="0" w:line="100" w:lineRule="atLeast"/>
        <w:jc w:val="both"/>
        <w:rPr>
          <w:rFonts w:ascii="Calibri Light" w:hAnsi="Calibri Light" w:cs="Calibri Light"/>
          <w:b/>
        </w:rPr>
      </w:pPr>
      <w:r w:rsidRPr="00A1566A">
        <w:rPr>
          <w:rFonts w:ascii="Calibri Light" w:eastAsia="Tahoma" w:hAnsi="Calibri Light" w:cs="Calibri Light"/>
          <w:b/>
          <w:i/>
          <w:iCs/>
          <w:color w:val="FF0000"/>
          <w:lang w:eastAsia="pl-PL"/>
        </w:rPr>
        <w:t xml:space="preserve">UWAGA: Dokument należy podpisać </w:t>
      </w:r>
      <w:r w:rsidR="006A73A5" w:rsidRPr="004B235E">
        <w:rPr>
          <w:rFonts w:ascii="Calibri Light" w:hAnsi="Calibri Light" w:cs="Calibri Light"/>
          <w:b/>
          <w:i/>
          <w:noProof/>
          <w:color w:val="FF0000"/>
          <w:lang w:eastAsia="pl-PL"/>
        </w:rPr>
        <w:t xml:space="preserve">przez Wykonawcę </w:t>
      </w:r>
      <w:r w:rsidRPr="00A1566A">
        <w:rPr>
          <w:rFonts w:ascii="Calibri Light" w:eastAsia="Tahoma" w:hAnsi="Calibri Light" w:cs="Calibri Light"/>
          <w:b/>
          <w:i/>
          <w:iCs/>
          <w:color w:val="FF0000"/>
          <w:lang w:eastAsia="pl-PL"/>
        </w:rPr>
        <w:t>kwalifikowanym podpisem elektronicznym.</w:t>
      </w:r>
    </w:p>
    <w:p w:rsidR="0006416E" w:rsidRPr="0006416E" w:rsidRDefault="0006416E" w:rsidP="0006416E">
      <w:pPr>
        <w:jc w:val="right"/>
        <w:rPr>
          <w:rFonts w:ascii="Calibri Light" w:eastAsia="Calibri" w:hAnsi="Calibri Light" w:cs="Calibri Light"/>
          <w:b/>
          <w:sz w:val="24"/>
          <w:szCs w:val="24"/>
        </w:rPr>
      </w:pPr>
      <w:r w:rsidRPr="0006416E">
        <w:rPr>
          <w:rFonts w:ascii="Calibri Light" w:eastAsia="Calibri" w:hAnsi="Calibri Light" w:cs="Calibri Light"/>
          <w:b/>
          <w:sz w:val="24"/>
          <w:szCs w:val="24"/>
        </w:rPr>
        <w:t xml:space="preserve">Załącznik nr </w:t>
      </w:r>
      <w:r>
        <w:rPr>
          <w:rFonts w:ascii="Calibri Light" w:eastAsia="Calibri" w:hAnsi="Calibri Light" w:cs="Calibri Light"/>
          <w:b/>
          <w:sz w:val="24"/>
          <w:szCs w:val="24"/>
        </w:rPr>
        <w:t xml:space="preserve">5 </w:t>
      </w:r>
      <w:r w:rsidRPr="0006416E">
        <w:rPr>
          <w:rFonts w:ascii="Calibri Light" w:eastAsia="Calibri" w:hAnsi="Calibri Light" w:cs="Calibri Light"/>
          <w:b/>
          <w:sz w:val="24"/>
          <w:szCs w:val="24"/>
        </w:rPr>
        <w:t>do SWZ– składany wraz z ofertą (jeżeli dotyczy)</w:t>
      </w:r>
    </w:p>
    <w:p w:rsidR="0006416E" w:rsidRDefault="0006416E" w:rsidP="0006416E">
      <w:pPr>
        <w:spacing w:before="280" w:after="280" w:line="240" w:lineRule="auto"/>
        <w:rPr>
          <w:rFonts w:ascii="Calibri Light" w:eastAsia="SimSun" w:hAnsi="Calibri Light" w:cs="Calibri Light"/>
          <w:b/>
          <w:bCs/>
          <w:sz w:val="24"/>
          <w:szCs w:val="24"/>
        </w:rPr>
      </w:pPr>
      <w:r w:rsidRPr="0006416E">
        <w:rPr>
          <w:rFonts w:ascii="Calibri Light" w:eastAsia="SimSun" w:hAnsi="Calibri Light" w:cs="Calibri Light"/>
          <w:b/>
          <w:bCs/>
          <w:sz w:val="24"/>
          <w:szCs w:val="24"/>
        </w:rPr>
        <w:t>Wykonawcy wspólnie ubiegający się o udzielenie zamówienia:</w:t>
      </w:r>
    </w:p>
    <w:p w:rsidR="005E262B" w:rsidRPr="0006416E" w:rsidRDefault="005E262B" w:rsidP="0006416E">
      <w:pPr>
        <w:spacing w:before="280" w:after="280" w:line="240" w:lineRule="auto"/>
        <w:rPr>
          <w:rFonts w:ascii="Calibri Light" w:eastAsia="SimSun" w:hAnsi="Calibri Light" w:cs="Calibri Light"/>
          <w:sz w:val="24"/>
          <w:szCs w:val="24"/>
        </w:rPr>
      </w:pPr>
    </w:p>
    <w:p w:rsidR="0006416E" w:rsidRPr="0006416E" w:rsidRDefault="0006416E" w:rsidP="0006416E">
      <w:pPr>
        <w:widowControl w:val="0"/>
        <w:numPr>
          <w:ilvl w:val="0"/>
          <w:numId w:val="28"/>
        </w:numPr>
        <w:suppressAutoHyphens w:val="0"/>
        <w:autoSpaceDE w:val="0"/>
        <w:autoSpaceDN w:val="0"/>
        <w:spacing w:before="280" w:after="280" w:line="360" w:lineRule="auto"/>
        <w:ind w:right="5954"/>
        <w:rPr>
          <w:rFonts w:ascii="Calibri Light" w:eastAsia="SimSun" w:hAnsi="Calibri Light" w:cs="Calibri Light"/>
          <w:sz w:val="24"/>
          <w:szCs w:val="24"/>
          <w:lang w:eastAsia="en-US"/>
        </w:rPr>
      </w:pPr>
      <w:r w:rsidRPr="0006416E">
        <w:rPr>
          <w:rFonts w:ascii="Calibri Light" w:eastAsia="SimSun" w:hAnsi="Calibri Light" w:cs="Calibri Light"/>
          <w:sz w:val="24"/>
          <w:szCs w:val="24"/>
          <w:lang w:eastAsia="en-US"/>
        </w:rPr>
        <w:t xml:space="preserve">…………………………………… </w:t>
      </w:r>
    </w:p>
    <w:p w:rsidR="0006416E" w:rsidRPr="0006416E" w:rsidRDefault="0006416E" w:rsidP="0006416E">
      <w:pPr>
        <w:widowControl w:val="0"/>
        <w:numPr>
          <w:ilvl w:val="0"/>
          <w:numId w:val="28"/>
        </w:numPr>
        <w:suppressAutoHyphens w:val="0"/>
        <w:autoSpaceDE w:val="0"/>
        <w:autoSpaceDN w:val="0"/>
        <w:spacing w:before="280" w:after="280" w:line="360" w:lineRule="auto"/>
        <w:ind w:right="5954"/>
        <w:rPr>
          <w:rFonts w:ascii="Calibri Light" w:eastAsia="SimSun" w:hAnsi="Calibri Light" w:cs="Calibri Light"/>
          <w:sz w:val="24"/>
          <w:szCs w:val="24"/>
          <w:lang w:eastAsia="en-US"/>
        </w:rPr>
      </w:pPr>
      <w:r w:rsidRPr="0006416E">
        <w:rPr>
          <w:rFonts w:ascii="Calibri Light" w:eastAsia="SimSun" w:hAnsi="Calibri Light" w:cs="Calibri Light"/>
          <w:sz w:val="24"/>
          <w:szCs w:val="24"/>
          <w:lang w:eastAsia="en-US"/>
        </w:rPr>
        <w:t>………………………………….</w:t>
      </w:r>
    </w:p>
    <w:p w:rsidR="0006416E" w:rsidRPr="0006416E" w:rsidRDefault="0006416E" w:rsidP="0006416E">
      <w:pPr>
        <w:widowControl w:val="0"/>
        <w:numPr>
          <w:ilvl w:val="0"/>
          <w:numId w:val="28"/>
        </w:numPr>
        <w:suppressAutoHyphens w:val="0"/>
        <w:autoSpaceDE w:val="0"/>
        <w:autoSpaceDN w:val="0"/>
        <w:spacing w:before="280" w:after="280" w:line="360" w:lineRule="auto"/>
        <w:ind w:right="5954"/>
        <w:rPr>
          <w:rFonts w:ascii="Calibri Light" w:eastAsia="SimSun" w:hAnsi="Calibri Light" w:cs="Calibri Light"/>
          <w:sz w:val="24"/>
          <w:szCs w:val="24"/>
          <w:lang w:eastAsia="en-US"/>
        </w:rPr>
      </w:pPr>
      <w:r w:rsidRPr="0006416E">
        <w:rPr>
          <w:rFonts w:ascii="Calibri Light" w:eastAsia="SimSun" w:hAnsi="Calibri Light" w:cs="Calibri Light"/>
          <w:sz w:val="24"/>
          <w:szCs w:val="24"/>
          <w:lang w:eastAsia="en-US"/>
        </w:rPr>
        <w:t>……………………………………</w:t>
      </w:r>
    </w:p>
    <w:p w:rsidR="0006416E" w:rsidRPr="0006416E" w:rsidRDefault="0006416E" w:rsidP="0006416E">
      <w:pPr>
        <w:spacing w:before="280" w:after="280" w:line="360" w:lineRule="auto"/>
        <w:ind w:right="5954"/>
        <w:rPr>
          <w:rFonts w:ascii="Calibri Light" w:eastAsia="SimSun" w:hAnsi="Calibri Light" w:cs="Calibri Light"/>
          <w:i/>
          <w:iCs/>
          <w:szCs w:val="24"/>
        </w:rPr>
      </w:pPr>
      <w:r w:rsidRPr="0006416E">
        <w:rPr>
          <w:rFonts w:ascii="Calibri Light" w:eastAsia="SimSun" w:hAnsi="Calibri Light" w:cs="Calibri Light"/>
          <w:i/>
          <w:iCs/>
          <w:szCs w:val="24"/>
        </w:rPr>
        <w:t xml:space="preserve">(pełne nazwy/firmy, adresy, </w:t>
      </w:r>
      <w:r w:rsidRPr="0006416E">
        <w:rPr>
          <w:rFonts w:ascii="Calibri Light" w:eastAsia="SimSun" w:hAnsi="Calibri Light" w:cs="Calibri Light"/>
          <w:i/>
          <w:iCs/>
          <w:szCs w:val="24"/>
        </w:rPr>
        <w:br/>
        <w:t xml:space="preserve">w zależności od podmiotu) </w:t>
      </w:r>
    </w:p>
    <w:p w:rsidR="0006416E" w:rsidRPr="0006416E" w:rsidRDefault="0006416E" w:rsidP="0006416E">
      <w:pPr>
        <w:spacing w:after="0" w:line="276" w:lineRule="auto"/>
        <w:jc w:val="center"/>
        <w:rPr>
          <w:rFonts w:ascii="Calibri Light" w:eastAsia="SimSun" w:hAnsi="Calibri Light" w:cs="Calibri Light"/>
          <w:b/>
          <w:bCs/>
          <w:sz w:val="28"/>
          <w:szCs w:val="28"/>
        </w:rPr>
      </w:pPr>
      <w:r w:rsidRPr="0006416E">
        <w:rPr>
          <w:rFonts w:ascii="Calibri Light" w:eastAsia="SimSun" w:hAnsi="Calibri Light" w:cs="Calibri Light"/>
          <w:b/>
          <w:bCs/>
          <w:sz w:val="28"/>
          <w:szCs w:val="28"/>
        </w:rPr>
        <w:t>Oświadczenie wykonawców wspólnie ubiegających się o udzielenie zamówienia</w:t>
      </w:r>
    </w:p>
    <w:p w:rsidR="0006416E" w:rsidRPr="0006416E" w:rsidRDefault="0006416E" w:rsidP="000641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  <w:lang w:eastAsia="pl-PL"/>
        </w:rPr>
      </w:pPr>
      <w:r w:rsidRPr="0006416E">
        <w:rPr>
          <w:rFonts w:ascii="Calibri Light" w:eastAsia="Times New Roman" w:hAnsi="Calibri Light" w:cs="Calibri Light"/>
          <w:b/>
          <w:bCs/>
          <w:color w:val="000000"/>
          <w:sz w:val="28"/>
          <w:szCs w:val="28"/>
          <w:lang w:eastAsia="pl-PL"/>
        </w:rPr>
        <w:t>o którym mowa w art. 117 ust. 4 ustawy Pzp</w:t>
      </w:r>
    </w:p>
    <w:p w:rsidR="0006416E" w:rsidRPr="0006416E" w:rsidRDefault="0006416E" w:rsidP="000641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sz w:val="28"/>
          <w:szCs w:val="28"/>
          <w:lang w:eastAsia="pl-PL"/>
        </w:rPr>
      </w:pPr>
    </w:p>
    <w:p w:rsidR="0006416E" w:rsidRPr="0006416E" w:rsidRDefault="0006416E" w:rsidP="0006416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bCs/>
          <w:sz w:val="24"/>
          <w:szCs w:val="24"/>
          <w:lang w:eastAsia="en-US"/>
        </w:rPr>
      </w:pPr>
      <w:r w:rsidRPr="0006416E">
        <w:rPr>
          <w:rFonts w:ascii="Calibri Light" w:eastAsia="Calibri" w:hAnsi="Calibri Light" w:cs="Calibri Light"/>
          <w:bCs/>
          <w:sz w:val="24"/>
          <w:szCs w:val="24"/>
          <w:lang w:eastAsia="en-US"/>
        </w:rPr>
        <w:t xml:space="preserve">W związku ze złożeniem oferty wspólnej oraz zaistnieniem okoliczności, o których mowa </w:t>
      </w:r>
      <w:r w:rsidRPr="0006416E">
        <w:rPr>
          <w:rFonts w:ascii="Calibri Light" w:eastAsia="Calibri" w:hAnsi="Calibri Light" w:cs="Calibri Light"/>
          <w:bCs/>
          <w:sz w:val="24"/>
          <w:szCs w:val="24"/>
          <w:lang w:eastAsia="en-US"/>
        </w:rPr>
        <w:br/>
        <w:t>w art. 117 ust. 4 ustawy Pzp, oświadczam, że w postępowaniu pn.</w:t>
      </w:r>
      <w:r w:rsidRPr="0006416E">
        <w:rPr>
          <w:rFonts w:ascii="Calibri Light" w:eastAsia="Calibri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06416E">
        <w:rPr>
          <w:rFonts w:ascii="Calibri Light" w:eastAsia="Times New Roman" w:hAnsi="Calibri Light" w:cs="Calibri Light"/>
          <w:b/>
          <w:sz w:val="24"/>
          <w:szCs w:val="24"/>
          <w:lang w:eastAsia="en-US"/>
        </w:rPr>
        <w:t>„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Dostawa oleju nap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ę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dowego ON z podzia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ł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em na dwie cz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ęś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ci</w:t>
      </w:r>
      <w:r w:rsidRPr="0006416E">
        <w:rPr>
          <w:rFonts w:ascii="Calibri Light" w:eastAsia="Times New Roman" w:hAnsi="Calibri Light" w:cs="Calibri Light"/>
          <w:b/>
          <w:sz w:val="24"/>
          <w:szCs w:val="24"/>
          <w:lang w:eastAsia="en-US"/>
        </w:rPr>
        <w:t xml:space="preserve">” </w:t>
      </w:r>
      <w:r w:rsidRPr="0006416E">
        <w:rPr>
          <w:rFonts w:ascii="Calibri Light" w:eastAsia="Calibri" w:hAnsi="Calibri Light" w:cs="Calibri Light"/>
          <w:bCs/>
          <w:sz w:val="24"/>
          <w:szCs w:val="24"/>
          <w:lang w:eastAsia="en-US"/>
        </w:rPr>
        <w:t>niżej wymienione usługi będą wykonane przez następującego Wykonawcę:</w:t>
      </w:r>
    </w:p>
    <w:p w:rsidR="0006416E" w:rsidRPr="0006416E" w:rsidRDefault="0006416E" w:rsidP="0006416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06416E" w:rsidRPr="0006416E" w:rsidTr="0006416E">
        <w:tc>
          <w:tcPr>
            <w:tcW w:w="4606" w:type="dxa"/>
            <w:shd w:val="clear" w:color="auto" w:fill="auto"/>
            <w:vAlign w:val="center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  <w:r w:rsidRPr="0006416E">
              <w:rPr>
                <w:rFonts w:ascii="Calibri Light" w:eastAsia="Calibri" w:hAnsi="Calibri Light" w:cs="Calibri Light"/>
                <w:b/>
                <w:bCs/>
                <w:iCs/>
                <w:sz w:val="24"/>
                <w:szCs w:val="24"/>
                <w:lang w:eastAsia="en-US"/>
              </w:rPr>
              <w:t>Nazwa Wykonawcy</w:t>
            </w:r>
          </w:p>
        </w:tc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  <w:r w:rsidRPr="0006416E">
              <w:rPr>
                <w:rFonts w:ascii="Calibri Light" w:eastAsia="Calibri" w:hAnsi="Calibri Light" w:cs="Calibri Light"/>
                <w:b/>
                <w:bCs/>
                <w:iCs/>
                <w:sz w:val="24"/>
                <w:szCs w:val="24"/>
                <w:lang w:eastAsia="en-US"/>
              </w:rPr>
              <w:t>Rodzaj i zakres czynności wykonywanych przez danego Wykonawcę</w:t>
            </w:r>
          </w:p>
        </w:tc>
      </w:tr>
      <w:tr w:rsidR="0006416E" w:rsidRPr="0006416E" w:rsidTr="0006416E"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416E" w:rsidRPr="0006416E" w:rsidTr="0006416E"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416E" w:rsidRPr="0006416E" w:rsidTr="0006416E"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06416E" w:rsidRPr="0006416E" w:rsidRDefault="0006416E" w:rsidP="000641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06416E" w:rsidRPr="0006416E" w:rsidRDefault="0006416E" w:rsidP="0006416E">
      <w:pPr>
        <w:widowControl w:val="0"/>
        <w:tabs>
          <w:tab w:val="left" w:pos="6521"/>
        </w:tabs>
        <w:spacing w:before="240" w:after="0" w:line="240" w:lineRule="auto"/>
        <w:jc w:val="both"/>
        <w:rPr>
          <w:rFonts w:ascii="Calibri Light" w:eastAsia="SimSun" w:hAnsi="Calibri Light" w:cs="Calibri Light"/>
          <w:sz w:val="24"/>
          <w:szCs w:val="24"/>
        </w:rPr>
      </w:pPr>
      <w:r w:rsidRPr="0006416E">
        <w:rPr>
          <w:rFonts w:ascii="Calibri Light" w:eastAsia="Arial" w:hAnsi="Calibri Light" w:cs="Calibri Light"/>
          <w:sz w:val="24"/>
          <w:szCs w:val="24"/>
        </w:rPr>
        <w:t xml:space="preserve">Niniejsze oświadczenie należy złożyć tylko w przypadku, gdy zachodzą okoliczności </w:t>
      </w:r>
      <w:r w:rsidRPr="0006416E">
        <w:rPr>
          <w:rFonts w:ascii="Calibri Light" w:eastAsia="Arial" w:hAnsi="Calibri Light" w:cs="Calibri Light"/>
          <w:sz w:val="24"/>
          <w:szCs w:val="24"/>
        </w:rPr>
        <w:br/>
        <w:t>o których mowa w art. 117 ust. 4 ustawy Pzp.</w:t>
      </w:r>
    </w:p>
    <w:p w:rsidR="0006416E" w:rsidRPr="0006416E" w:rsidRDefault="0006416E" w:rsidP="0006416E">
      <w:pPr>
        <w:spacing w:after="0" w:line="100" w:lineRule="atLeast"/>
        <w:jc w:val="right"/>
        <w:rPr>
          <w:rFonts w:ascii="Calibri Light" w:eastAsia="Calibri" w:hAnsi="Calibri Light" w:cs="Calibri Light"/>
          <w:b/>
          <w:sz w:val="24"/>
          <w:szCs w:val="24"/>
        </w:rPr>
      </w:pPr>
    </w:p>
    <w:p w:rsidR="00BB001B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color w:val="000000"/>
        </w:rPr>
      </w:pPr>
      <w:r>
        <w:rPr>
          <w:rFonts w:ascii="Calibri Light" w:eastAsia="Tahoma" w:hAnsi="Calibri Light" w:cs="Calibri Light"/>
          <w:color w:val="000000"/>
        </w:rPr>
        <w:t>………………………………………………………</w:t>
      </w:r>
    </w:p>
    <w:p w:rsidR="00BB001B" w:rsidRPr="00F308C4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i/>
          <w:iCs/>
          <w:color w:val="FF0000"/>
        </w:rPr>
      </w:pPr>
      <w:r>
        <w:rPr>
          <w:rFonts w:ascii="Calibri Light" w:eastAsia="Tahoma" w:hAnsi="Calibri Light" w:cs="Calibri Light"/>
          <w:color w:val="000000"/>
        </w:rPr>
        <w:t>P</w:t>
      </w:r>
      <w:r w:rsidRPr="00F308C4">
        <w:rPr>
          <w:rFonts w:ascii="Calibri Light" w:eastAsia="Tahoma" w:hAnsi="Calibri Light" w:cs="Calibri Light"/>
          <w:color w:val="000000"/>
        </w:rPr>
        <w:t>odpis osoby/osób uprawnionych</w:t>
      </w:r>
      <w:r w:rsidRPr="00F308C4" w:rsidDel="0064148F">
        <w:rPr>
          <w:rFonts w:ascii="Calibri Light" w:eastAsia="Tahoma" w:hAnsi="Calibri Light" w:cs="Calibri Light"/>
          <w:color w:val="000000"/>
        </w:rPr>
        <w:t xml:space="preserve"> </w:t>
      </w:r>
    </w:p>
    <w:p w:rsidR="0006416E" w:rsidRPr="0006416E" w:rsidRDefault="0006416E" w:rsidP="0006416E">
      <w:pPr>
        <w:spacing w:after="0" w:line="100" w:lineRule="atLeast"/>
        <w:jc w:val="right"/>
        <w:rPr>
          <w:rFonts w:ascii="Calibri Light" w:eastAsia="Calibri" w:hAnsi="Calibri Light" w:cs="Calibri Light"/>
          <w:b/>
          <w:sz w:val="24"/>
          <w:szCs w:val="24"/>
        </w:rPr>
      </w:pPr>
    </w:p>
    <w:p w:rsidR="0006416E" w:rsidRPr="0006416E" w:rsidRDefault="0006416E" w:rsidP="0006416E">
      <w:pPr>
        <w:spacing w:after="0" w:line="100" w:lineRule="atLeast"/>
        <w:jc w:val="right"/>
        <w:rPr>
          <w:rFonts w:ascii="Calibri Light" w:eastAsia="Calibri" w:hAnsi="Calibri Light" w:cs="Calibri Light"/>
          <w:b/>
          <w:sz w:val="24"/>
          <w:szCs w:val="24"/>
        </w:rPr>
      </w:pPr>
    </w:p>
    <w:p w:rsidR="0006416E" w:rsidRPr="0006416E" w:rsidRDefault="0006416E" w:rsidP="0006416E">
      <w:pPr>
        <w:spacing w:after="0" w:line="100" w:lineRule="atLeast"/>
        <w:jc w:val="both"/>
        <w:rPr>
          <w:rFonts w:ascii="Calibri Light" w:eastAsia="Times New Roman" w:hAnsi="Calibri Light" w:cs="Calibri Light"/>
          <w:b/>
          <w:i/>
          <w:iCs/>
          <w:color w:val="FF0000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i/>
          <w:iCs/>
          <w:color w:val="FF0000"/>
          <w:sz w:val="24"/>
          <w:szCs w:val="24"/>
          <w:lang w:eastAsia="pl-PL"/>
        </w:rPr>
        <w:t xml:space="preserve">UWAGA: Dokument podpisuje </w:t>
      </w:r>
      <w:r w:rsidRPr="0006416E">
        <w:rPr>
          <w:rFonts w:ascii="Calibri Light" w:eastAsia="Calibri" w:hAnsi="Calibri Light" w:cs="Calibri Light"/>
          <w:b/>
          <w:i/>
          <w:noProof/>
          <w:color w:val="FF0000"/>
          <w:sz w:val="24"/>
          <w:szCs w:val="24"/>
          <w:lang w:eastAsia="pl-PL"/>
        </w:rPr>
        <w:t xml:space="preserve">Wykonawca (wszyscy </w:t>
      </w:r>
      <w:r w:rsidRPr="0006416E">
        <w:rPr>
          <w:rFonts w:ascii="Calibri Light" w:eastAsia="SimSun" w:hAnsi="Calibri Light" w:cs="Calibri Light"/>
          <w:b/>
          <w:bCs/>
          <w:i/>
          <w:color w:val="FF0000"/>
          <w:sz w:val="24"/>
          <w:szCs w:val="24"/>
        </w:rPr>
        <w:t xml:space="preserve">wykonawcy wspólnie ubiegający się                                 o udzielenie zamówienia lub działający w ich imieniu </w:t>
      </w:r>
      <w:r w:rsidRPr="0006416E">
        <w:rPr>
          <w:rFonts w:ascii="Calibri Light" w:eastAsia="Calibri" w:hAnsi="Calibri Light" w:cs="Calibri Light"/>
          <w:b/>
          <w:i/>
          <w:noProof/>
          <w:color w:val="FF0000"/>
          <w:sz w:val="24"/>
          <w:szCs w:val="24"/>
          <w:lang w:eastAsia="pl-PL"/>
        </w:rPr>
        <w:t>Pełnomocnik)</w:t>
      </w:r>
      <w:r w:rsidRPr="0006416E">
        <w:rPr>
          <w:rFonts w:ascii="Calibri Light" w:eastAsia="Times New Roman" w:hAnsi="Calibri Light" w:cs="Calibri Light"/>
          <w:b/>
          <w:i/>
          <w:iCs/>
          <w:color w:val="FF0000"/>
          <w:sz w:val="24"/>
          <w:szCs w:val="24"/>
          <w:lang w:eastAsia="pl-PL"/>
        </w:rPr>
        <w:t xml:space="preserve"> kwalifikowanym podpisem elektronicznym.</w:t>
      </w:r>
    </w:p>
    <w:p w:rsidR="0006416E" w:rsidRDefault="0006416E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06416E">
      <w:pPr>
        <w:jc w:val="right"/>
        <w:rPr>
          <w:rFonts w:ascii="Calibri Light" w:eastAsia="Calibri" w:hAnsi="Calibri Light" w:cs="Calibri Light"/>
          <w:b/>
          <w:sz w:val="24"/>
          <w:szCs w:val="24"/>
        </w:rPr>
      </w:pPr>
    </w:p>
    <w:p w:rsidR="0006416E" w:rsidRPr="0006416E" w:rsidRDefault="0006416E" w:rsidP="0006416E">
      <w:pPr>
        <w:jc w:val="right"/>
        <w:rPr>
          <w:rFonts w:ascii="Calibri Light" w:eastAsia="Calibri" w:hAnsi="Calibri Light" w:cs="Calibri Light"/>
          <w:b/>
          <w:sz w:val="24"/>
          <w:szCs w:val="24"/>
        </w:rPr>
      </w:pPr>
      <w:r w:rsidRPr="0006416E">
        <w:rPr>
          <w:rFonts w:ascii="Calibri Light" w:eastAsia="Calibri" w:hAnsi="Calibri Light" w:cs="Calibri Light"/>
          <w:b/>
          <w:sz w:val="24"/>
          <w:szCs w:val="24"/>
        </w:rPr>
        <w:t xml:space="preserve">Załącznik nr </w:t>
      </w:r>
      <w:r>
        <w:rPr>
          <w:rFonts w:ascii="Calibri Light" w:eastAsia="Calibri" w:hAnsi="Calibri Light" w:cs="Calibri Light"/>
          <w:b/>
          <w:sz w:val="24"/>
          <w:szCs w:val="24"/>
        </w:rPr>
        <w:t>6</w:t>
      </w:r>
      <w:r w:rsidRPr="0006416E">
        <w:rPr>
          <w:rFonts w:ascii="Calibri Light" w:eastAsia="Calibri" w:hAnsi="Calibri Light" w:cs="Calibri Light"/>
          <w:b/>
          <w:sz w:val="24"/>
          <w:szCs w:val="24"/>
        </w:rPr>
        <w:t xml:space="preserve"> do SWZ– składany wraz z ofertą (jeżeli dotyczy)</w:t>
      </w:r>
    </w:p>
    <w:p w:rsidR="0006416E" w:rsidRPr="0006416E" w:rsidRDefault="0006416E" w:rsidP="0006416E">
      <w:pPr>
        <w:keepNext/>
        <w:suppressAutoHyphens w:val="0"/>
        <w:spacing w:after="0" w:line="240" w:lineRule="auto"/>
        <w:ind w:right="-2"/>
        <w:jc w:val="both"/>
        <w:outlineLvl w:val="0"/>
        <w:rPr>
          <w:rFonts w:ascii="Calibri Light" w:eastAsia="Calibri" w:hAnsi="Calibri Light" w:cs="Calibri Light"/>
          <w:b/>
          <w:i/>
          <w:sz w:val="24"/>
          <w:szCs w:val="24"/>
          <w:u w:val="single"/>
          <w:lang w:eastAsia="x-none"/>
        </w:rPr>
      </w:pPr>
      <w:r w:rsidRPr="0006416E">
        <w:rPr>
          <w:rFonts w:ascii="Calibri Light" w:eastAsia="Calibri" w:hAnsi="Calibri Light" w:cs="Calibri Light"/>
          <w:sz w:val="24"/>
          <w:szCs w:val="24"/>
        </w:rPr>
        <w:t>Pełnomocnictwo musi być złożone w formie elektronicznej lub jako cyfrowe odwzorowanie tego dokumentu opatrzone kwalifikowanym podpisem elektronicznym przez mocodawców lub notariusza.</w:t>
      </w:r>
    </w:p>
    <w:p w:rsidR="0006416E" w:rsidRPr="0006416E" w:rsidRDefault="0006416E" w:rsidP="0006416E">
      <w:pPr>
        <w:keepNext/>
        <w:suppressAutoHyphens w:val="0"/>
        <w:spacing w:after="0" w:line="240" w:lineRule="auto"/>
        <w:ind w:right="4111"/>
        <w:jc w:val="both"/>
        <w:outlineLvl w:val="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x-none"/>
        </w:rPr>
      </w:pPr>
    </w:p>
    <w:p w:rsidR="0006416E" w:rsidRPr="0006416E" w:rsidRDefault="0006416E" w:rsidP="0006416E">
      <w:pPr>
        <w:keepNext/>
        <w:suppressAutoHyphens w:val="0"/>
        <w:spacing w:after="0" w:line="240" w:lineRule="auto"/>
        <w:ind w:right="4111"/>
        <w:jc w:val="both"/>
        <w:outlineLvl w:val="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x-none"/>
        </w:rPr>
      </w:pPr>
    </w:p>
    <w:p w:rsidR="0006416E" w:rsidRPr="0006416E" w:rsidRDefault="0006416E" w:rsidP="0006416E">
      <w:pPr>
        <w:keepNext/>
        <w:suppressAutoHyphens w:val="0"/>
        <w:spacing w:after="0" w:line="240" w:lineRule="auto"/>
        <w:ind w:right="4111"/>
        <w:jc w:val="both"/>
        <w:outlineLvl w:val="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x-none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center"/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  <w:t>PEŁNOMOCNICTWO</w:t>
      </w:r>
    </w:p>
    <w:p w:rsidR="0006416E" w:rsidRPr="0006416E" w:rsidRDefault="0006416E" w:rsidP="0006416E">
      <w:pPr>
        <w:suppressAutoHyphens w:val="0"/>
        <w:spacing w:after="0" w:line="240" w:lineRule="auto"/>
        <w:jc w:val="center"/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  <w:t>do reprezentowania wykonawców wspólnie ubiegających się o zamówienie</w:t>
      </w:r>
    </w:p>
    <w:p w:rsidR="0006416E" w:rsidRPr="0006416E" w:rsidRDefault="0006416E" w:rsidP="0006416E">
      <w:pPr>
        <w:suppressAutoHyphens w:val="0"/>
        <w:spacing w:after="0" w:line="240" w:lineRule="auto"/>
        <w:jc w:val="center"/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color w:val="000000"/>
          <w:sz w:val="28"/>
          <w:szCs w:val="24"/>
          <w:lang w:eastAsia="pl-PL"/>
        </w:rPr>
        <w:t>- art. 58 ustawy Pzp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1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. ………………………..………………….……. z siedzibą w …………………….……, przy ul. ……………..……….., 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Cs w:val="24"/>
          <w:lang w:eastAsia="pl-PL"/>
        </w:rPr>
        <w:t xml:space="preserve">            (pisać nazwę firmy nr 1 – Lidera Konsorcjum)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    reprezentowana przez osoby uprawnione do zaciągania zobowiązań:</w:t>
      </w:r>
    </w:p>
    <w:p w:rsidR="0006416E" w:rsidRPr="0006416E" w:rsidRDefault="0006416E" w:rsidP="0006416E">
      <w:pPr>
        <w:numPr>
          <w:ilvl w:val="0"/>
          <w:numId w:val="29"/>
        </w:numPr>
        <w:tabs>
          <w:tab w:val="clear" w:pos="0"/>
          <w:tab w:val="num" w:pos="720"/>
        </w:tabs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…………………………………………..</w:t>
      </w:r>
    </w:p>
    <w:p w:rsidR="0006416E" w:rsidRPr="0006416E" w:rsidRDefault="0006416E" w:rsidP="0006416E">
      <w:pPr>
        <w:numPr>
          <w:ilvl w:val="0"/>
          <w:numId w:val="29"/>
        </w:numPr>
        <w:tabs>
          <w:tab w:val="clear" w:pos="0"/>
          <w:tab w:val="num" w:pos="720"/>
        </w:tabs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………………………………………….</w:t>
      </w:r>
    </w:p>
    <w:p w:rsidR="0006416E" w:rsidRPr="0006416E" w:rsidRDefault="0006416E" w:rsidP="0006416E">
      <w:pPr>
        <w:numPr>
          <w:ilvl w:val="0"/>
          <w:numId w:val="29"/>
        </w:numPr>
        <w:tabs>
          <w:tab w:val="clear" w:pos="0"/>
          <w:tab w:val="num" w:pos="720"/>
        </w:tabs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2</w:t>
      </w:r>
      <w:r w:rsidRPr="0006416E">
        <w:rPr>
          <w:rFonts w:ascii="Calibri Light" w:eastAsia="Times New Roman" w:hAnsi="Calibri Light" w:cs="Calibri Light"/>
          <w:color w:val="FF0000"/>
          <w:sz w:val="24"/>
          <w:szCs w:val="24"/>
          <w:vertAlign w:val="superscript"/>
          <w:lang w:eastAsia="pl-PL"/>
        </w:rPr>
        <w:footnoteReference w:id="6"/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. ……………….……………………….…………. z siedzibą w ………………….………, przy ul. ……………….…….., 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Cs w:val="24"/>
          <w:lang w:eastAsia="pl-PL"/>
        </w:rPr>
        <w:t xml:space="preserve">               (wpisać nazwę firmy nr 2– Partnera Konsorcjum) 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   reprezentowana przez osoby uprawnione do zaciągania zobowiązań:</w:t>
      </w:r>
    </w:p>
    <w:p w:rsidR="0006416E" w:rsidRPr="0006416E" w:rsidRDefault="0006416E" w:rsidP="0006416E">
      <w:pPr>
        <w:numPr>
          <w:ilvl w:val="0"/>
          <w:numId w:val="30"/>
        </w:num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…………………………………………..</w:t>
      </w:r>
    </w:p>
    <w:p w:rsidR="0006416E" w:rsidRPr="0006416E" w:rsidRDefault="0006416E" w:rsidP="0006416E">
      <w:pPr>
        <w:numPr>
          <w:ilvl w:val="0"/>
          <w:numId w:val="30"/>
        </w:num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………………………….……………….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zwani łącznie wykonawcą, ubiegającym się wspólnie o udzielenie zamówienia publicznego pn.: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en-US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en-US"/>
        </w:rPr>
        <w:t>„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Dostawa oleju nap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ę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dowego ON z podzia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ł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em na dwie cz</w:t>
      </w:r>
      <w:r w:rsidRPr="0006416E">
        <w:rPr>
          <w:rFonts w:ascii="Calibri Light" w:eastAsia="Tahoma" w:hAnsi="Calibri Light" w:cs="Calibri Light" w:hint="cs"/>
          <w:b/>
          <w:sz w:val="24"/>
          <w:szCs w:val="24"/>
          <w:lang w:eastAsia="en-US"/>
        </w:rPr>
        <w:t>ęś</w:t>
      </w:r>
      <w:r w:rsidRPr="0006416E">
        <w:rPr>
          <w:rFonts w:ascii="Calibri Light" w:eastAsia="Tahoma" w:hAnsi="Calibri Light" w:cs="Calibri Light"/>
          <w:b/>
          <w:sz w:val="24"/>
          <w:szCs w:val="24"/>
          <w:lang w:eastAsia="en-US"/>
        </w:rPr>
        <w:t>ci</w:t>
      </w:r>
      <w:r w:rsidRPr="0006416E">
        <w:rPr>
          <w:rFonts w:ascii="Calibri Light" w:eastAsia="Times New Roman" w:hAnsi="Calibri Light" w:cs="Calibri Light"/>
          <w:b/>
          <w:sz w:val="24"/>
          <w:szCs w:val="24"/>
          <w:lang w:eastAsia="en-US"/>
        </w:rPr>
        <w:t>”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Calibri" w:hAnsi="Calibri Light" w:cs="Calibri Light"/>
          <w:sz w:val="24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06416E">
        <w:rPr>
          <w:rFonts w:ascii="Calibri Light" w:eastAsia="Calibri" w:hAnsi="Calibri Light" w:cs="Calibri Light"/>
          <w:sz w:val="24"/>
        </w:rPr>
        <w:t xml:space="preserve">i wyrażający niniejszym zgodę na wspólne 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poniesienie związanej z tym solidarnej odpowiedzialności na podstawie </w:t>
      </w:r>
      <w:r w:rsidRPr="0006416E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art. 445 ustawy z dnia 11 września 2019 roku Prawo zamówień publicznych 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ustanawiamy swoim Pełnomocnikiem: 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………………………….………………………………..….......................................................................................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w rozumieniu</w:t>
      </w:r>
      <w:r w:rsidRPr="0006416E">
        <w:rPr>
          <w:rFonts w:ascii="Calibri Light" w:eastAsia="Times New Roman" w:hAnsi="Calibri Light" w:cs="Calibri Light"/>
          <w:color w:val="808080"/>
          <w:sz w:val="24"/>
          <w:szCs w:val="24"/>
          <w:lang w:eastAsia="pl-PL"/>
        </w:rPr>
        <w:t xml:space="preserve"> 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art. 58 ust 2 ustawy Pzp, i udzielamy pełnomocnictwa do</w:t>
      </w:r>
      <w:r w:rsidRPr="0006416E">
        <w:rPr>
          <w:rFonts w:ascii="Calibri Light" w:eastAsia="Times New Roman" w:hAnsi="Calibri Light" w:cs="Calibri Light"/>
          <w:color w:val="FF0000"/>
          <w:sz w:val="24"/>
          <w:szCs w:val="24"/>
          <w:vertAlign w:val="superscript"/>
          <w:lang w:eastAsia="pl-PL"/>
        </w:rPr>
        <w:footnoteReference w:id="7"/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: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color w:val="808080"/>
          <w:sz w:val="24"/>
          <w:szCs w:val="24"/>
          <w:lang w:eastAsia="pl-PL"/>
        </w:rPr>
      </w:pP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hanging="72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podpisania i złożenia w imieniu wykonawców oferty wraz z załącznikami;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 xml:space="preserve">reprezentowania wykonawcy, jak również każdej z w/w firmy z osobna, w postępowaniu o udzielenie zamówienia publicznego; 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składania w imieniu wykonawców w toku postępowania wszelkich oświadczeń                             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prowadzenia korespondencji związanej z postępowaniem;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reprezentowania wykonawców na posiedzeniu i na rozprawie przed Krajową Izbą Odwoławczą przy Prezesie Urzędu Zamówień Publicznych oraz przed Sądem Okręgowym;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zawarcia w imieniu wykonawców umowy o zamówienie publicznego będące przedmiotem postępowania;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6416E">
        <w:rPr>
          <w:rFonts w:ascii="Calibri Light" w:eastAsia="Times New Roman" w:hAnsi="Calibri Light" w:cs="Calibri Light"/>
          <w:sz w:val="24"/>
          <w:szCs w:val="24"/>
        </w:rPr>
        <w:t>reprezentowania wykonawców w toku realizacji zamówienia.</w:t>
      </w:r>
    </w:p>
    <w:p w:rsidR="0006416E" w:rsidRPr="0006416E" w:rsidRDefault="0006416E" w:rsidP="0006416E">
      <w:pPr>
        <w:numPr>
          <w:ilvl w:val="0"/>
          <w:numId w:val="31"/>
        </w:numPr>
        <w:suppressAutoHyphens w:val="0"/>
        <w:spacing w:after="0" w:line="240" w:lineRule="auto"/>
        <w:ind w:left="0" w:firstLine="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……………………………………………………………………………………………………………….……………………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0"/>
          <w:szCs w:val="24"/>
          <w:lang w:eastAsia="pl-PL"/>
        </w:rPr>
        <w:t>(wymienić inne czynności, co do których wykonawca umocowuje Pełnomocnika zgodnie z umową Konsorcjum)</w:t>
      </w:r>
    </w:p>
    <w:p w:rsidR="0006416E" w:rsidRPr="0006416E" w:rsidRDefault="0006416E" w:rsidP="0006416E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</w:t>
      </w: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>Pełnomocnik ma prawo/nie ma prawa</w:t>
      </w:r>
      <w:r w:rsidRPr="0006416E">
        <w:rPr>
          <w:rFonts w:ascii="Calibri Light" w:eastAsia="Times New Roman" w:hAnsi="Calibri Light" w:cs="Calibri Light"/>
          <w:color w:val="FF0000"/>
          <w:sz w:val="24"/>
          <w:szCs w:val="24"/>
          <w:vertAlign w:val="superscript"/>
          <w:lang w:eastAsia="pl-PL"/>
        </w:rPr>
        <w:footnoteReference w:id="8"/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ustanawiania dalszych Pełnomocników i udzielania im pełnomocnictwa do samodzielnego działania we wskazanym wyżej zakresie</w:t>
      </w:r>
      <w:r w:rsidRPr="0006416E">
        <w:rPr>
          <w:rFonts w:ascii="Calibri Light" w:eastAsia="Times New Roman" w:hAnsi="Calibri Light" w:cs="Calibri Light"/>
          <w:color w:val="FF0000"/>
          <w:sz w:val="24"/>
          <w:szCs w:val="24"/>
          <w:lang w:eastAsia="pl-PL"/>
        </w:rPr>
        <w:t>*</w:t>
      </w:r>
    </w:p>
    <w:p w:rsidR="0006416E" w:rsidRPr="0006416E" w:rsidRDefault="0006416E" w:rsidP="0006416E">
      <w:pPr>
        <w:tabs>
          <w:tab w:val="left" w:pos="3990"/>
        </w:tabs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ab/>
      </w:r>
    </w:p>
    <w:p w:rsidR="0006416E" w:rsidRPr="0006416E" w:rsidRDefault="0006416E" w:rsidP="0006416E">
      <w:pPr>
        <w:suppressAutoHyphens w:val="0"/>
        <w:spacing w:after="0" w:line="240" w:lineRule="auto"/>
        <w:ind w:left="1416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1.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Za: ……………………………………………….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sz w:val="20"/>
          <w:szCs w:val="24"/>
          <w:lang w:eastAsia="pl-PL"/>
        </w:rPr>
        <w:t xml:space="preserve">                  (wpisać nazwę firmy nr 1)     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i/>
          <w:color w:val="808080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color w:val="808080"/>
          <w:sz w:val="24"/>
          <w:szCs w:val="24"/>
          <w:lang w:eastAsia="pl-PL"/>
        </w:rPr>
      </w:pPr>
    </w:p>
    <w:p w:rsidR="0006416E" w:rsidRPr="0006416E" w:rsidRDefault="0006416E" w:rsidP="0006416E">
      <w:pPr>
        <w:suppressAutoHyphens w:val="0"/>
        <w:spacing w:after="0" w:line="240" w:lineRule="auto"/>
        <w:ind w:firstLine="24"/>
        <w:rPr>
          <w:rFonts w:ascii="Calibri Light" w:eastAsia="Times New Roman" w:hAnsi="Calibri Light" w:cs="Calibri Light"/>
          <w:color w:val="808080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2</w:t>
      </w:r>
      <w:r w:rsidRPr="0006416E">
        <w:rPr>
          <w:rFonts w:ascii="Calibri Light" w:eastAsia="Times New Roman" w:hAnsi="Calibri Light" w:cs="Calibri Light"/>
          <w:color w:val="FF0000"/>
          <w:sz w:val="24"/>
          <w:szCs w:val="24"/>
          <w:vertAlign w:val="superscript"/>
          <w:lang w:eastAsia="pl-PL"/>
        </w:rPr>
        <w:footnoteReference w:id="9"/>
      </w:r>
      <w:r w:rsidRPr="0006416E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.</w:t>
      </w:r>
      <w:r w:rsidRPr="0006416E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Za: …………………………………………………</w:t>
      </w:r>
      <w:r w:rsidRPr="0006416E">
        <w:rPr>
          <w:rFonts w:ascii="Calibri Light" w:eastAsia="Times New Roman" w:hAnsi="Calibri Light" w:cs="Calibri Light"/>
          <w:color w:val="808080"/>
          <w:sz w:val="24"/>
          <w:szCs w:val="24"/>
          <w:lang w:eastAsia="pl-PL"/>
        </w:rPr>
        <w:t xml:space="preserve"> </w:t>
      </w:r>
    </w:p>
    <w:p w:rsidR="0006416E" w:rsidRPr="0006416E" w:rsidRDefault="0006416E" w:rsidP="0006416E">
      <w:pPr>
        <w:suppressAutoHyphens w:val="0"/>
        <w:spacing w:after="0" w:line="240" w:lineRule="auto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color w:val="808080"/>
          <w:szCs w:val="24"/>
          <w:lang w:eastAsia="pl-PL"/>
        </w:rPr>
        <w:t xml:space="preserve">              </w:t>
      </w:r>
      <w:r w:rsidRPr="0006416E">
        <w:rPr>
          <w:rFonts w:ascii="Calibri Light" w:eastAsia="Times New Roman" w:hAnsi="Calibri Light" w:cs="Calibri Light"/>
          <w:sz w:val="20"/>
          <w:szCs w:val="24"/>
          <w:lang w:eastAsia="pl-PL"/>
        </w:rPr>
        <w:t xml:space="preserve">    (wpisać nazwę firmy nr 2)     </w:t>
      </w:r>
    </w:p>
    <w:p w:rsidR="0006416E" w:rsidRPr="0006416E" w:rsidRDefault="0006416E" w:rsidP="0006416E">
      <w:pPr>
        <w:suppressAutoHyphens w:val="0"/>
        <w:spacing w:after="0" w:line="240" w:lineRule="auto"/>
        <w:ind w:firstLine="24"/>
        <w:rPr>
          <w:rFonts w:ascii="Calibri Light" w:eastAsia="Times New Roman" w:hAnsi="Calibri Light" w:cs="Calibri Light"/>
          <w:i/>
          <w:color w:val="808080"/>
          <w:sz w:val="24"/>
          <w:szCs w:val="24"/>
          <w:lang w:eastAsia="pl-PL"/>
        </w:rPr>
      </w:pPr>
    </w:p>
    <w:p w:rsidR="0006416E" w:rsidRPr="0006416E" w:rsidRDefault="0006416E" w:rsidP="0006416E">
      <w:pPr>
        <w:tabs>
          <w:tab w:val="left" w:pos="0"/>
        </w:tabs>
        <w:suppressAutoHyphens w:val="0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color w:val="FF0000"/>
          <w:spacing w:val="8"/>
          <w:sz w:val="24"/>
          <w:szCs w:val="24"/>
          <w:lang w:eastAsia="pl-PL"/>
        </w:rPr>
      </w:pPr>
      <w:r w:rsidRPr="0006416E">
        <w:rPr>
          <w:rFonts w:ascii="Calibri Light" w:eastAsia="Times New Roman" w:hAnsi="Calibri Light" w:cs="Calibri Light"/>
          <w:b/>
          <w:i/>
          <w:color w:val="FF0000"/>
          <w:spacing w:val="8"/>
          <w:sz w:val="24"/>
          <w:szCs w:val="24"/>
          <w:lang w:eastAsia="pl-PL"/>
        </w:rPr>
        <w:t>UWAGA! Dokument pełnomocnictwa podpisują kwalifikowanym podpisem elektronicznym osoby umocowane do reprezentowania każdego z wykonawców wspólnie ubiegających się o udzielenie zamówienia.</w:t>
      </w:r>
    </w:p>
    <w:p w:rsidR="0006416E" w:rsidRDefault="0006416E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5E262B" w:rsidRDefault="005E262B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5E262B" w:rsidRDefault="005E262B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BB001B" w:rsidRDefault="00BB001B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BB001B" w:rsidRDefault="00BB001B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after="0" w:line="240" w:lineRule="auto"/>
        <w:jc w:val="right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  <w:r w:rsidRPr="00F308C4"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  <w:t>7</w:t>
      </w:r>
      <w:r w:rsidRPr="00F308C4"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  <w:t xml:space="preserve"> do SWZ (</w:t>
      </w:r>
      <w:r w:rsidRPr="00F308C4">
        <w:rPr>
          <w:rFonts w:ascii="Calibri Light" w:hAnsi="Calibri Light" w:cs="Calibri Light"/>
          <w:b/>
          <w:sz w:val="24"/>
          <w:szCs w:val="24"/>
        </w:rPr>
        <w:t xml:space="preserve">składany </w:t>
      </w:r>
      <w:r w:rsidRPr="00102ED6">
        <w:rPr>
          <w:rFonts w:ascii="Calibri Light" w:hAnsi="Calibri Light" w:cs="Calibri Light"/>
          <w:b/>
          <w:sz w:val="24"/>
          <w:szCs w:val="24"/>
          <w:u w:val="single"/>
        </w:rPr>
        <w:t>na wezwanie</w:t>
      </w:r>
      <w:r w:rsidRPr="00F308C4">
        <w:rPr>
          <w:rFonts w:ascii="Calibri Light" w:hAnsi="Calibri Light" w:cs="Calibri Light"/>
          <w:b/>
          <w:sz w:val="24"/>
          <w:szCs w:val="24"/>
        </w:rPr>
        <w:t xml:space="preserve"> Zamawiającego dla Części nr </w:t>
      </w:r>
      <w:r>
        <w:rPr>
          <w:rFonts w:ascii="Calibri Light" w:hAnsi="Calibri Light" w:cs="Calibri Light"/>
          <w:b/>
          <w:sz w:val="24"/>
          <w:szCs w:val="24"/>
        </w:rPr>
        <w:t>1</w:t>
      </w:r>
      <w:r w:rsidRPr="00F308C4">
        <w:rPr>
          <w:rFonts w:ascii="Calibri Light" w:hAnsi="Calibri Light" w:cs="Calibri Light"/>
          <w:b/>
          <w:sz w:val="24"/>
          <w:szCs w:val="24"/>
        </w:rPr>
        <w:t xml:space="preserve"> i/lub nr </w:t>
      </w:r>
      <w:r>
        <w:rPr>
          <w:rFonts w:ascii="Calibri Light" w:hAnsi="Calibri Light" w:cs="Calibri Light"/>
          <w:b/>
          <w:sz w:val="24"/>
          <w:szCs w:val="24"/>
        </w:rPr>
        <w:t>2</w:t>
      </w:r>
      <w:r w:rsidRPr="00F308C4">
        <w:rPr>
          <w:rFonts w:ascii="Calibri Light" w:hAnsi="Calibri Light" w:cs="Calibri Light"/>
          <w:b/>
          <w:sz w:val="24"/>
          <w:szCs w:val="24"/>
        </w:rPr>
        <w:t>)</w:t>
      </w:r>
    </w:p>
    <w:p w:rsidR="0006416E" w:rsidRPr="00F308C4" w:rsidRDefault="0006416E" w:rsidP="0006416E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06416E" w:rsidRPr="00F308C4" w:rsidRDefault="0006416E" w:rsidP="0006416E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06416E" w:rsidRPr="00F308C4" w:rsidRDefault="0006416E" w:rsidP="0006416E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06416E" w:rsidRPr="00F308C4" w:rsidRDefault="0006416E" w:rsidP="0006416E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Przedsiębiorstwo Gospodarki Komunalnej Spółka z o.o.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Wykonawca:</w:t>
      </w:r>
    </w:p>
    <w:p w:rsidR="0006416E" w:rsidRPr="00F308C4" w:rsidRDefault="0006416E" w:rsidP="0006416E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06416E" w:rsidRPr="00F308C4" w:rsidRDefault="0006416E" w:rsidP="0006416E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18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 xml:space="preserve"> (pełna nazwa/firma, adres, w zależności 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18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>od podmiotu: NIP, KRS/CEiDG)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reprezentowany przez: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06416E" w:rsidRPr="00F308C4" w:rsidRDefault="0006416E" w:rsidP="0006416E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>(imię, nazwisko, stanowisko/podstawa do reprezentacji)</w:t>
      </w:r>
    </w:p>
    <w:p w:rsidR="0006416E" w:rsidRPr="00F308C4" w:rsidRDefault="0006416E" w:rsidP="0006416E">
      <w:pPr>
        <w:suppressAutoHyphens w:val="0"/>
        <w:spacing w:after="0" w:line="240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06416E" w:rsidRPr="00F308C4" w:rsidRDefault="0006416E" w:rsidP="0006416E">
      <w:pPr>
        <w:widowControl w:val="0"/>
        <w:spacing w:after="0" w:line="240" w:lineRule="auto"/>
        <w:jc w:val="center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after="0" w:line="240" w:lineRule="auto"/>
        <w:jc w:val="center"/>
        <w:rPr>
          <w:rFonts w:ascii="Calibri Light" w:eastAsia="Microsoft YaHei" w:hAnsi="Calibri Light" w:cs="Calibri Light"/>
          <w:b/>
          <w:kern w:val="1"/>
          <w:sz w:val="28"/>
          <w:szCs w:val="24"/>
          <w:lang w:eastAsia="hi-IN" w:bidi="hi-IN"/>
        </w:rPr>
      </w:pPr>
      <w:r w:rsidRPr="00F308C4">
        <w:rPr>
          <w:rFonts w:ascii="Calibri Light" w:eastAsia="Microsoft YaHei" w:hAnsi="Calibri Light" w:cs="Calibri Light"/>
          <w:b/>
          <w:kern w:val="1"/>
          <w:sz w:val="28"/>
          <w:szCs w:val="24"/>
          <w:lang w:eastAsia="hi-IN" w:bidi="hi-IN"/>
        </w:rPr>
        <w:t>Zdolność techniczna lub zawodowa – wykaz wykonanych dostaw</w:t>
      </w:r>
    </w:p>
    <w:p w:rsidR="0006416E" w:rsidRPr="00F308C4" w:rsidRDefault="0006416E" w:rsidP="0006416E">
      <w:pPr>
        <w:widowControl w:val="0"/>
        <w:spacing w:after="0" w:line="240" w:lineRule="auto"/>
        <w:jc w:val="both"/>
        <w:rPr>
          <w:rFonts w:ascii="Calibri Light" w:eastAsia="Microsoft YaHei" w:hAnsi="Calibri Light" w:cs="Calibri Light"/>
          <w:kern w:val="1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after="0" w:line="240" w:lineRule="auto"/>
        <w:jc w:val="both"/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bCs/>
          <w:sz w:val="24"/>
          <w:szCs w:val="24"/>
        </w:rPr>
        <w:t xml:space="preserve">Wykaz zrealizowanych lub realizowanych przez Wykonawcę dostaw oleju napędowego ON    </w:t>
      </w:r>
      <w:r>
        <w:rPr>
          <w:rFonts w:ascii="Calibri Light" w:hAnsi="Calibri Light" w:cs="Calibri Light"/>
          <w:bCs/>
          <w:sz w:val="24"/>
          <w:szCs w:val="24"/>
        </w:rPr>
        <w:t xml:space="preserve">                                        </w:t>
      </w:r>
      <w:r w:rsidRPr="00F308C4">
        <w:rPr>
          <w:rFonts w:ascii="Calibri Light" w:hAnsi="Calibri Light" w:cs="Calibri Light"/>
          <w:bCs/>
          <w:sz w:val="24"/>
          <w:szCs w:val="24"/>
        </w:rPr>
        <w:t xml:space="preserve">      w okresie ostatnich trzech lat, </w:t>
      </w:r>
      <w:r w:rsidRPr="00F308C4">
        <w:rPr>
          <w:rFonts w:ascii="Calibri Light" w:hAnsi="Calibri Light" w:cs="Calibri Light"/>
          <w:sz w:val="24"/>
          <w:szCs w:val="24"/>
        </w:rPr>
        <w:t>a jeżeli okres prowadzenia działalności jest krótszy - w tym okresie</w:t>
      </w:r>
      <w:r w:rsidRPr="00F308C4"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>.</w:t>
      </w:r>
    </w:p>
    <w:p w:rsidR="0006416E" w:rsidRPr="00F308C4" w:rsidRDefault="0006416E" w:rsidP="0006416E">
      <w:pPr>
        <w:widowControl w:val="0"/>
        <w:spacing w:after="0" w:line="240" w:lineRule="auto"/>
        <w:jc w:val="both"/>
        <w:rPr>
          <w:rFonts w:ascii="Calibri Light" w:eastAsia="Microsoft YaHei" w:hAnsi="Calibri Light" w:cs="Calibri Light"/>
          <w:color w:val="000000"/>
          <w:kern w:val="1"/>
          <w:sz w:val="24"/>
          <w:szCs w:val="24"/>
          <w:lang w:eastAsia="hi-IN" w:bidi="hi-IN"/>
        </w:rPr>
      </w:pPr>
      <w:r w:rsidRPr="00F308C4"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 xml:space="preserve">Wykaz należy przygotować w oparciu o warunki i wymagania Zamawiającego określone                               w ust. 6.2. pkt 4 SWZ dla Części nr </w:t>
      </w:r>
      <w:r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>1</w:t>
      </w:r>
      <w:r w:rsidRPr="00F308C4"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 xml:space="preserve"> i/lub nr </w:t>
      </w:r>
      <w:r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>2</w:t>
      </w:r>
      <w:r w:rsidRPr="00F308C4">
        <w:rPr>
          <w:rFonts w:ascii="Calibri Light" w:eastAsia="Microsoft YaHei" w:hAnsi="Calibri Light" w:cs="Calibri Light"/>
          <w:bCs/>
          <w:kern w:val="1"/>
          <w:sz w:val="24"/>
          <w:szCs w:val="24"/>
          <w:lang w:eastAsia="hi-IN" w:bidi="hi-IN"/>
        </w:rPr>
        <w:t>.</w:t>
      </w:r>
    </w:p>
    <w:p w:rsidR="0006416E" w:rsidRPr="00F308C4" w:rsidRDefault="0006416E" w:rsidP="0006416E">
      <w:pPr>
        <w:widowControl w:val="0"/>
        <w:spacing w:after="120" w:line="240" w:lineRule="auto"/>
        <w:rPr>
          <w:rFonts w:ascii="Calibri Light" w:eastAsia="Microsoft YaHei" w:hAnsi="Calibri Light" w:cs="Calibri Light"/>
          <w:kern w:val="1"/>
          <w:sz w:val="24"/>
          <w:szCs w:val="24"/>
          <w:lang w:eastAsia="hi-IN" w:bidi="hi-IN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395"/>
        <w:gridCol w:w="1913"/>
        <w:gridCol w:w="1353"/>
        <w:gridCol w:w="1477"/>
        <w:gridCol w:w="2065"/>
      </w:tblGrid>
      <w:tr w:rsidR="0006416E" w:rsidRPr="00F308C4" w:rsidTr="0006416E">
        <w:trPr>
          <w:trHeight w:val="690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Opis przedmiotu zamówienia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Wartość</w:t>
            </w:r>
          </w:p>
          <w:p w:rsidR="0006416E" w:rsidRPr="00F308C4" w:rsidRDefault="0006416E" w:rsidP="0006416E">
            <w:pPr>
              <w:widowControl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zamówienia</w:t>
            </w:r>
          </w:p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brutto</w:t>
            </w:r>
            <w:r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,</w:t>
            </w: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 za którą Wykonawca był odpowiedzialny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Termin realizacji zamówienia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Podmiot na rzecz którego realizowane</w:t>
            </w:r>
          </w:p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było zamówienie</w:t>
            </w:r>
          </w:p>
        </w:tc>
      </w:tr>
      <w:tr w:rsidR="0006416E" w:rsidRPr="00F308C4" w:rsidTr="0006416E">
        <w:trPr>
          <w:trHeight w:val="69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suppressAutoHyphens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suppressAutoHyphens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suppressAutoHyphens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data rozpoczęcia</w:t>
            </w:r>
          </w:p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(dd/mm/rr)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data zakończenia</w:t>
            </w:r>
          </w:p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(dd/mm/rr)</w:t>
            </w: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6416E" w:rsidRPr="00F308C4" w:rsidTr="0006416E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hAnsi="Calibri Light" w:cs="Calibri Light"/>
                <w:bCs/>
                <w:sz w:val="24"/>
                <w:szCs w:val="24"/>
              </w:rPr>
              <w:t>Dostawa oleju napędowego 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6416E" w:rsidRPr="00F308C4" w:rsidTr="0006416E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  <w:t xml:space="preserve"> 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308C4">
              <w:rPr>
                <w:rFonts w:ascii="Calibri Light" w:hAnsi="Calibri Light" w:cs="Calibri Light"/>
                <w:bCs/>
                <w:sz w:val="24"/>
                <w:szCs w:val="24"/>
              </w:rPr>
              <w:t>Dostawa oleju napędowego 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6E" w:rsidRPr="00F308C4" w:rsidRDefault="0006416E" w:rsidP="0006416E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E45C7" w:rsidRPr="00F308C4" w:rsidTr="0006416E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F308C4">
              <w:rPr>
                <w:rFonts w:ascii="Calibri Light" w:hAnsi="Calibri Light" w:cs="Calibri Light"/>
                <w:bCs/>
                <w:sz w:val="24"/>
                <w:szCs w:val="24"/>
              </w:rPr>
              <w:t>Dostawa oleju napędowego 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E45C7" w:rsidRPr="00F308C4" w:rsidTr="0006416E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F308C4">
              <w:rPr>
                <w:rFonts w:ascii="Calibri Light" w:hAnsi="Calibri Light" w:cs="Calibri Light"/>
                <w:bCs/>
                <w:sz w:val="24"/>
                <w:szCs w:val="24"/>
              </w:rPr>
              <w:t>Dostawa oleju napędowego 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7" w:rsidRPr="00F308C4" w:rsidRDefault="009E45C7" w:rsidP="009E45C7">
            <w:pPr>
              <w:widowControl w:val="0"/>
              <w:adjustRightInd w:val="0"/>
              <w:spacing w:after="0" w:line="240" w:lineRule="auto"/>
              <w:rPr>
                <w:rFonts w:ascii="Calibri Light" w:eastAsia="Microsoft YaHei" w:hAnsi="Calibri Light" w:cs="Calibri Light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6416E" w:rsidRPr="00F308C4" w:rsidRDefault="0006416E" w:rsidP="0006416E">
      <w:pPr>
        <w:widowControl w:val="0"/>
        <w:spacing w:after="0" w:line="240" w:lineRule="auto"/>
        <w:jc w:val="both"/>
        <w:rPr>
          <w:rFonts w:ascii="Calibri Light" w:eastAsia="Microsoft YaHei" w:hAnsi="Calibri Light" w:cs="Calibri Light"/>
          <w:kern w:val="1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after="0" w:line="240" w:lineRule="auto"/>
        <w:jc w:val="both"/>
        <w:rPr>
          <w:rFonts w:ascii="Calibri Light" w:eastAsia="Microsoft YaHei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eastAsia="Microsoft YaHei" w:hAnsi="Calibri Light" w:cs="Calibri Light"/>
          <w:kern w:val="1"/>
          <w:sz w:val="24"/>
          <w:szCs w:val="24"/>
          <w:lang w:eastAsia="hi-IN" w:bidi="hi-IN"/>
        </w:rPr>
        <w:t>Lista ta może być wydłużona, jeśli zachodzi taka potrzeba.</w:t>
      </w:r>
    </w:p>
    <w:p w:rsidR="005E262B" w:rsidRDefault="005E262B" w:rsidP="0006416E">
      <w:pPr>
        <w:widowControl w:val="0"/>
        <w:spacing w:before="120" w:after="120" w:line="100" w:lineRule="atLeast"/>
        <w:jc w:val="both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before="120" w:after="120" w:line="100" w:lineRule="atLeast"/>
        <w:jc w:val="both"/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</w:pPr>
      <w:r w:rsidRPr="00F308C4">
        <w:rPr>
          <w:rFonts w:ascii="Calibri Light" w:eastAsia="Microsoft YaHei" w:hAnsi="Calibri Light" w:cs="Calibri Light"/>
          <w:b/>
          <w:kern w:val="1"/>
          <w:sz w:val="24"/>
          <w:szCs w:val="24"/>
          <w:lang w:eastAsia="hi-IN" w:bidi="hi-IN"/>
        </w:rPr>
        <w:t>Do wykazu należy dołączyć dowody od podmiotów, dla których wykonywane były zamówienia określające, że zostały wykonane lub są wykonywane należycie.</w:t>
      </w:r>
    </w:p>
    <w:p w:rsidR="0006416E" w:rsidRPr="00F308C4" w:rsidRDefault="0006416E" w:rsidP="0006416E">
      <w:pPr>
        <w:widowControl w:val="0"/>
        <w:spacing w:after="0" w:line="240" w:lineRule="auto"/>
        <w:rPr>
          <w:rFonts w:ascii="Calibri Light" w:eastAsia="Microsoft YaHei" w:hAnsi="Calibri Light" w:cs="Calibri Light"/>
          <w:b/>
          <w:kern w:val="2"/>
          <w:sz w:val="24"/>
          <w:szCs w:val="24"/>
          <w:lang w:eastAsia="hi-IN" w:bidi="hi-IN"/>
        </w:rPr>
      </w:pPr>
    </w:p>
    <w:p w:rsidR="0006416E" w:rsidRPr="00F308C4" w:rsidRDefault="0006416E" w:rsidP="0006416E">
      <w:pPr>
        <w:widowControl w:val="0"/>
        <w:spacing w:after="0" w:line="240" w:lineRule="auto"/>
        <w:rPr>
          <w:rFonts w:ascii="Calibri Light" w:eastAsia="Microsoft YaHei" w:hAnsi="Calibri Light" w:cs="Calibri Light"/>
          <w:b/>
          <w:kern w:val="2"/>
          <w:sz w:val="24"/>
          <w:szCs w:val="24"/>
          <w:lang w:eastAsia="hi-IN" w:bidi="hi-IN"/>
        </w:rPr>
      </w:pPr>
    </w:p>
    <w:p w:rsidR="00BB001B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color w:val="000000"/>
        </w:rPr>
      </w:pPr>
      <w:r>
        <w:rPr>
          <w:rFonts w:ascii="Calibri Light" w:eastAsia="Tahoma" w:hAnsi="Calibri Light" w:cs="Calibri Light"/>
          <w:color w:val="000000"/>
        </w:rPr>
        <w:t>………………………………………………………</w:t>
      </w:r>
    </w:p>
    <w:p w:rsidR="00BB001B" w:rsidRPr="00F308C4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i/>
          <w:iCs/>
          <w:color w:val="FF0000"/>
        </w:rPr>
      </w:pPr>
      <w:r>
        <w:rPr>
          <w:rFonts w:ascii="Calibri Light" w:eastAsia="Tahoma" w:hAnsi="Calibri Light" w:cs="Calibri Light"/>
          <w:color w:val="000000"/>
        </w:rPr>
        <w:t>P</w:t>
      </w:r>
      <w:r w:rsidRPr="00F308C4">
        <w:rPr>
          <w:rFonts w:ascii="Calibri Light" w:eastAsia="Tahoma" w:hAnsi="Calibri Light" w:cs="Calibri Light"/>
          <w:color w:val="000000"/>
        </w:rPr>
        <w:t>odpis osoby/osób uprawnionych</w:t>
      </w:r>
      <w:r w:rsidRPr="00F308C4" w:rsidDel="0064148F">
        <w:rPr>
          <w:rFonts w:ascii="Calibri Light" w:eastAsia="Tahoma" w:hAnsi="Calibri Light" w:cs="Calibri Light"/>
          <w:color w:val="000000"/>
        </w:rPr>
        <w:t xml:space="preserve"> </w:t>
      </w:r>
    </w:p>
    <w:p w:rsidR="0006416E" w:rsidRPr="00F308C4" w:rsidRDefault="0006416E" w:rsidP="0006416E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after="0" w:line="100" w:lineRule="atLeast"/>
        <w:jc w:val="both"/>
        <w:rPr>
          <w:rFonts w:ascii="Calibri Light" w:hAnsi="Calibri Light" w:cs="Calibri Light"/>
          <w:sz w:val="24"/>
          <w:szCs w:val="24"/>
        </w:rPr>
      </w:pPr>
    </w:p>
    <w:p w:rsidR="0006416E" w:rsidRPr="00F308C4" w:rsidRDefault="0006416E" w:rsidP="0006416E">
      <w:pPr>
        <w:spacing w:after="0" w:line="100" w:lineRule="atLeast"/>
        <w:jc w:val="both"/>
        <w:rPr>
          <w:rFonts w:ascii="Calibri Light" w:hAnsi="Calibri Light" w:cs="Calibri Light"/>
          <w:b/>
          <w:i/>
          <w:color w:val="FF0000"/>
          <w:sz w:val="24"/>
          <w:szCs w:val="24"/>
        </w:rPr>
      </w:pPr>
      <w:r w:rsidRPr="00F308C4">
        <w:rPr>
          <w:rFonts w:ascii="Calibri Light" w:hAnsi="Calibri Light" w:cs="Calibri Light"/>
          <w:b/>
          <w:i/>
          <w:color w:val="FF0000"/>
          <w:sz w:val="24"/>
          <w:szCs w:val="24"/>
        </w:rPr>
        <w:t>UWAGA: Dokument należy podpisać kwalifikowanym podpisem elektronicznym.</w:t>
      </w:r>
    </w:p>
    <w:p w:rsidR="0006416E" w:rsidRPr="00F308C4" w:rsidRDefault="0006416E" w:rsidP="0006416E">
      <w:pPr>
        <w:widowControl w:val="0"/>
        <w:spacing w:after="0" w:line="240" w:lineRule="auto"/>
        <w:rPr>
          <w:rFonts w:ascii="Calibri Light" w:eastAsia="Microsoft YaHei" w:hAnsi="Calibri Light" w:cs="Calibri Light"/>
          <w:b/>
          <w:kern w:val="2"/>
          <w:sz w:val="24"/>
          <w:szCs w:val="24"/>
          <w:lang w:eastAsia="hi-IN" w:bidi="hi-IN"/>
        </w:rPr>
      </w:pPr>
    </w:p>
    <w:p w:rsidR="0006416E" w:rsidRDefault="0006416E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06416E" w:rsidRDefault="0006416E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06416E" w:rsidRDefault="0006416E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262B" w:rsidRDefault="005E262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376B" w:rsidRPr="00F308C4" w:rsidRDefault="004B3665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Załącznik nr</w:t>
      </w:r>
      <w:r w:rsidR="002268A6" w:rsidRPr="00F308C4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06416E">
        <w:rPr>
          <w:rFonts w:ascii="Calibri Light" w:hAnsi="Calibri Light" w:cs="Calibri Light"/>
          <w:b/>
          <w:sz w:val="24"/>
          <w:szCs w:val="24"/>
        </w:rPr>
        <w:t>8</w:t>
      </w:r>
      <w:r w:rsidR="0006416E" w:rsidRPr="00F308C4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5E376B" w:rsidRPr="00F308C4">
        <w:rPr>
          <w:rFonts w:ascii="Calibri Light" w:hAnsi="Calibri Light" w:cs="Calibri Light"/>
          <w:b/>
          <w:sz w:val="24"/>
          <w:szCs w:val="24"/>
        </w:rPr>
        <w:t xml:space="preserve">(składany </w:t>
      </w:r>
      <w:r w:rsidR="005E376B" w:rsidRPr="005E262B">
        <w:rPr>
          <w:rFonts w:ascii="Calibri Light" w:hAnsi="Calibri Light" w:cs="Calibri Light"/>
          <w:b/>
          <w:sz w:val="24"/>
          <w:szCs w:val="24"/>
          <w:u w:val="single"/>
        </w:rPr>
        <w:t>na wezwanie</w:t>
      </w:r>
      <w:r w:rsidR="005E376B" w:rsidRPr="00F308C4">
        <w:rPr>
          <w:rFonts w:ascii="Calibri Light" w:hAnsi="Calibri Light" w:cs="Calibri Light"/>
          <w:b/>
          <w:sz w:val="24"/>
          <w:szCs w:val="24"/>
        </w:rPr>
        <w:t xml:space="preserve"> Zamawiającego)</w:t>
      </w:r>
    </w:p>
    <w:p w:rsidR="005E376B" w:rsidRPr="00F308C4" w:rsidRDefault="005E376B" w:rsidP="005E376B">
      <w:pPr>
        <w:spacing w:after="0" w:line="100" w:lineRule="atLeast"/>
        <w:jc w:val="right"/>
        <w:rPr>
          <w:rFonts w:ascii="Calibri Light" w:hAnsi="Calibri Light" w:cs="Calibri Light"/>
          <w:b/>
          <w:sz w:val="24"/>
          <w:szCs w:val="24"/>
        </w:rPr>
      </w:pPr>
    </w:p>
    <w:p w:rsidR="005E376B" w:rsidRPr="00F308C4" w:rsidRDefault="005E376B" w:rsidP="005E376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5E376B" w:rsidRPr="00F308C4" w:rsidRDefault="005E376B" w:rsidP="005E376B">
      <w:pPr>
        <w:spacing w:after="0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b/>
          <w:sz w:val="24"/>
          <w:szCs w:val="24"/>
        </w:rPr>
        <w:t>Przedsiębiorstwo Gospodarki Komunalnej Spółka z o.o.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Wykonawca:</w:t>
      </w:r>
    </w:p>
    <w:p w:rsidR="005E376B" w:rsidRPr="00F308C4" w:rsidRDefault="005E376B" w:rsidP="005E376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5E376B" w:rsidRPr="00F308C4" w:rsidRDefault="005E376B" w:rsidP="005E376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18"/>
          <w:szCs w:val="24"/>
        </w:rPr>
      </w:pPr>
      <w:r w:rsidRPr="00F308C4" w:rsidDel="00262717">
        <w:rPr>
          <w:rFonts w:ascii="Calibri Light" w:hAnsi="Calibri Light" w:cs="Calibri Light"/>
          <w:sz w:val="18"/>
          <w:szCs w:val="24"/>
        </w:rPr>
        <w:t xml:space="preserve"> </w:t>
      </w:r>
      <w:r w:rsidRPr="00F308C4">
        <w:rPr>
          <w:rFonts w:ascii="Calibri Light" w:hAnsi="Calibri Light" w:cs="Calibri Light"/>
          <w:sz w:val="18"/>
          <w:szCs w:val="24"/>
        </w:rPr>
        <w:t xml:space="preserve">(pełna nazwa/firma, adres, w zależności 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18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>od podmiotu: NIP, KRS/CEiDG)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24"/>
          <w:szCs w:val="24"/>
        </w:rPr>
        <w:t>reprezentowany przez: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</w:p>
    <w:p w:rsidR="005E376B" w:rsidRPr="00F308C4" w:rsidRDefault="005E376B" w:rsidP="005E376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5E376B" w:rsidRPr="00F308C4" w:rsidRDefault="005E376B" w:rsidP="005E376B">
      <w:pPr>
        <w:spacing w:line="100" w:lineRule="atLeast"/>
        <w:rPr>
          <w:rFonts w:ascii="Calibri Light" w:hAnsi="Calibri Light" w:cs="Calibri Light"/>
        </w:rPr>
      </w:pPr>
      <w:r w:rsidRPr="00F308C4">
        <w:rPr>
          <w:rFonts w:ascii="Calibri Light" w:hAnsi="Calibri Light" w:cs="Calibri Light"/>
        </w:rPr>
        <w:t>……………………………………………………..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sz w:val="24"/>
          <w:szCs w:val="24"/>
        </w:rPr>
      </w:pPr>
      <w:r w:rsidRPr="00F308C4">
        <w:rPr>
          <w:rFonts w:ascii="Calibri Light" w:hAnsi="Calibri Light" w:cs="Calibri Light"/>
          <w:sz w:val="18"/>
          <w:szCs w:val="24"/>
        </w:rPr>
        <w:t xml:space="preserve"> (imię, nazwisko, stanowisko/podstawa do reprezentacji)</w:t>
      </w:r>
    </w:p>
    <w:p w:rsidR="005E376B" w:rsidRPr="00F308C4" w:rsidRDefault="005E376B" w:rsidP="005E376B">
      <w:pPr>
        <w:spacing w:after="0" w:line="100" w:lineRule="atLeast"/>
        <w:rPr>
          <w:rFonts w:ascii="Calibri Light" w:hAnsi="Calibri Light" w:cs="Calibri Light"/>
          <w:b/>
          <w:sz w:val="24"/>
          <w:szCs w:val="24"/>
        </w:rPr>
      </w:pPr>
    </w:p>
    <w:p w:rsidR="005E376B" w:rsidRPr="00F308C4" w:rsidRDefault="005E376B" w:rsidP="005E376B">
      <w:pPr>
        <w:spacing w:after="0" w:line="100" w:lineRule="atLeast"/>
        <w:jc w:val="center"/>
        <w:rPr>
          <w:rFonts w:ascii="Calibri Light" w:hAnsi="Calibri Light" w:cs="Calibri Light"/>
          <w:sz w:val="28"/>
          <w:szCs w:val="24"/>
        </w:rPr>
      </w:pPr>
    </w:p>
    <w:p w:rsidR="00FE4BF0" w:rsidRPr="00F308C4" w:rsidRDefault="005E376B" w:rsidP="00FE4BF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OŚWIADCZENIE</w:t>
      </w:r>
      <w:r w:rsidR="00FE4BF0" w:rsidRPr="00F308C4">
        <w:rPr>
          <w:rFonts w:ascii="Calibri Light" w:hAnsi="Calibri Light" w:cs="Calibri Light"/>
        </w:rPr>
        <w:t xml:space="preserve"> </w:t>
      </w:r>
      <w:r w:rsidR="00FE4BF0"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Wykonawcy/</w:t>
      </w:r>
    </w:p>
    <w:p w:rsidR="00FE4BF0" w:rsidRPr="00F308C4" w:rsidRDefault="00FE4BF0" w:rsidP="00FE4BF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Wykonawcy wspólnie ubiegającego się o udzielenie zamówienia/</w:t>
      </w:r>
    </w:p>
    <w:p w:rsidR="005E376B" w:rsidRPr="00F308C4" w:rsidRDefault="00FE4BF0" w:rsidP="00FE4BF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Podmiotu udostępniającego zasoby</w:t>
      </w:r>
    </w:p>
    <w:p w:rsidR="00E47864" w:rsidRPr="00F308C4" w:rsidRDefault="00E47864" w:rsidP="00FE4BF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</w:pP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o aktualności informacji zawartych w JEDZ</w:t>
      </w:r>
      <w:r w:rsidRPr="00F308C4">
        <w:rPr>
          <w:rFonts w:ascii="Calibri Light" w:hAnsi="Calibri Light" w:cs="Calibri Light"/>
        </w:rPr>
        <w:t xml:space="preserve"> </w:t>
      </w:r>
      <w:r w:rsidRPr="00F308C4">
        <w:rPr>
          <w:rFonts w:ascii="Calibri Light" w:hAnsi="Calibri Light" w:cs="Calibri Light"/>
          <w:b/>
          <w:sz w:val="28"/>
        </w:rPr>
        <w:t xml:space="preserve">oraz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oświadczeniu dot. art. 5k rozporządzenia 833/2014 i art. 7 ust. 1 ustawy z dnia 13 kwietnia 2022 r.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 xml:space="preserve">                          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o szczególnych rozwiązaniach w zakresie przeciwdziałania wspieraniu agresji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 xml:space="preserve">                    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>na Ukrainę oraz służących ochronie bezpieczeństwa narodowego</w:t>
      </w:r>
      <w:r w:rsidR="00DF6C32"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 xml:space="preserve">                              </w:t>
      </w:r>
      <w:r w:rsidRPr="00F308C4">
        <w:rPr>
          <w:rFonts w:ascii="Calibri Light" w:eastAsia="Tahoma" w:hAnsi="Calibri Light" w:cs="Calibri Light"/>
          <w:b/>
          <w:bCs/>
          <w:color w:val="000000"/>
          <w:sz w:val="28"/>
          <w:szCs w:val="24"/>
          <w:lang w:eastAsia="pl-PL"/>
        </w:rPr>
        <w:t xml:space="preserve"> 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w postępowaniu o udzielenie zamówienia publicznego na zadanie pn.:</w:t>
      </w:r>
    </w:p>
    <w:p w:rsidR="005E376B" w:rsidRPr="00F308C4" w:rsidRDefault="005E376B" w:rsidP="00AB3ED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  <w:t>„</w:t>
      </w:r>
      <w:r w:rsidR="00E96111">
        <w:rPr>
          <w:rFonts w:ascii="Calibri Light" w:eastAsia="Tahoma" w:hAnsi="Calibri Light" w:cs="Calibri Light"/>
          <w:b/>
          <w:bCs/>
          <w:sz w:val="24"/>
          <w:lang w:eastAsia="en-US"/>
        </w:rPr>
        <w:t>D</w:t>
      </w:r>
      <w:r w:rsidR="005E6921" w:rsidRPr="00F308C4">
        <w:rPr>
          <w:rFonts w:ascii="Calibri Light" w:eastAsia="Tahoma" w:hAnsi="Calibri Light" w:cs="Calibri Light"/>
          <w:b/>
          <w:bCs/>
          <w:sz w:val="24"/>
          <w:lang w:eastAsia="en-US"/>
        </w:rPr>
        <w:t xml:space="preserve">ostawa oleju napędowego ON z podziałem na </w:t>
      </w:r>
      <w:r w:rsidR="00E96111" w:rsidRPr="00A1566A">
        <w:rPr>
          <w:rFonts w:ascii="Calibri Light" w:eastAsia="Tahoma" w:hAnsi="Calibri Light" w:cs="Calibri Light"/>
          <w:b/>
          <w:bCs/>
          <w:sz w:val="24"/>
          <w:szCs w:val="24"/>
          <w:lang w:eastAsia="en-US"/>
        </w:rPr>
        <w:t>dwie</w:t>
      </w:r>
      <w:r w:rsidR="00FE4BF0" w:rsidRPr="00A1566A">
        <w:rPr>
          <w:rFonts w:ascii="Calibri Light" w:eastAsia="Tahoma" w:hAnsi="Calibri Light" w:cs="Calibri Light"/>
          <w:b/>
          <w:bCs/>
          <w:sz w:val="24"/>
          <w:szCs w:val="24"/>
          <w:lang w:eastAsia="en-US"/>
        </w:rPr>
        <w:t xml:space="preserve"> </w:t>
      </w:r>
      <w:r w:rsidR="005E6921" w:rsidRPr="00F308C4">
        <w:rPr>
          <w:rFonts w:ascii="Calibri Light" w:eastAsia="Tahoma" w:hAnsi="Calibri Light" w:cs="Calibri Light"/>
          <w:b/>
          <w:bCs/>
          <w:sz w:val="24"/>
          <w:lang w:eastAsia="en-US"/>
        </w:rPr>
        <w:t>części</w:t>
      </w:r>
      <w:r w:rsidRPr="00F308C4">
        <w:rPr>
          <w:rFonts w:ascii="Calibri Light" w:eastAsia="Tahoma" w:hAnsi="Calibri Light" w:cs="Calibri Light"/>
          <w:b/>
          <w:color w:val="000000"/>
          <w:sz w:val="24"/>
          <w:szCs w:val="24"/>
          <w:lang w:eastAsia="pl-PL"/>
        </w:rPr>
        <w:t>”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Na podstawie § 2 ust. 1 pkt 7 Rozporządzenia Ministra rozwoju, pracy i technologii z dnia</w:t>
      </w:r>
      <w:r w:rsidR="00DF6C32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</w:t>
      </w:r>
      <w:r w:rsidR="00D269AF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                </w:t>
      </w:r>
      <w:r w:rsidR="00DF6C32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  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23 grudnia 2020 r. </w:t>
      </w:r>
      <w:r w:rsidRPr="00F308C4">
        <w:rPr>
          <w:rFonts w:ascii="Calibri Light" w:eastAsia="Tahoma" w:hAnsi="Calibri Light" w:cs="Calibri Light"/>
          <w:i/>
          <w:iCs/>
          <w:color w:val="000000"/>
          <w:sz w:val="24"/>
          <w:szCs w:val="24"/>
          <w:lang w:eastAsia="pl-PL"/>
        </w:rPr>
        <w:t>w sprawie podmiotowych środków dowodowych oraz innych dokumentów lub oświadczeń, jakich może żądać zamawiający od wykonawcy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, w związku z art. 108 ust. 1 pkt 3, pkt 5, pkt 6 ustawy z dnia 11 września 2019 r. – Prawo zamówień publicznych</w:t>
      </w:r>
      <w:r w:rsidR="00DF6C32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</w:t>
      </w:r>
      <w:r w:rsidR="00033B58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                                         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(Dz. U. z </w:t>
      </w:r>
      <w:r w:rsidR="006A73A5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202</w:t>
      </w:r>
      <w:r w:rsidR="006A73A5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4</w:t>
      </w:r>
      <w:r w:rsidR="006A73A5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r., poz. </w:t>
      </w:r>
      <w:r w:rsidR="00FE4BF0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1</w:t>
      </w:r>
      <w:r w:rsidR="006A73A5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320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) zwanej dalej „ustawą Pzp”, </w:t>
      </w:r>
      <w:r w:rsidRPr="00F308C4">
        <w:rPr>
          <w:rFonts w:ascii="Calibri Light" w:eastAsia="Tahoma" w:hAnsi="Calibri Light" w:cs="Calibri Light"/>
          <w:b/>
          <w:bCs/>
          <w:color w:val="000000"/>
          <w:sz w:val="24"/>
          <w:szCs w:val="24"/>
          <w:lang w:eastAsia="pl-PL"/>
        </w:rPr>
        <w:t>oświadczam, że informacje zawarte przeze mnie/przez nas w oświadczeniu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, o którym mowa w art. 125 ust. 1 ustawy Pzp</w:t>
      </w:r>
      <w:r w:rsidR="00DF6C32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</w:t>
      </w:r>
      <w:r w:rsidR="00033B58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                                 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(tj. w złożonym wraz z ofertą jednolitym europejskim dokumencie zamówienia JEDZ)</w:t>
      </w:r>
      <w:r w:rsidR="00DF6C32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w zakresie podstaw wykluczenia z postępowania wskazanych przez zamawiającego, o których mowa w: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a) art. 108 ust. 1 pkt 3 ustawy Pzp,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b) art. 108 ust. 1 pkt 5 ustawy Pzp, dotyczących zawarcia z innymi wykonawcami porozumienia mającego na celu zakłócenie konkurencji,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c) art. 108 ust. 1 pkt 6 ustawy Pzp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4"/>
          <w:szCs w:val="24"/>
          <w:lang w:eastAsia="pl-PL"/>
        </w:rPr>
        <w:t xml:space="preserve">oraz informacje zawarte przeze mnie/przez nas </w:t>
      </w:r>
      <w:r w:rsidRPr="00F308C4">
        <w:rPr>
          <w:rFonts w:ascii="Calibri Light" w:eastAsia="Tahoma" w:hAnsi="Calibri Light" w:cs="Calibri Light"/>
          <w:bCs/>
          <w:color w:val="000000"/>
          <w:sz w:val="24"/>
          <w:szCs w:val="24"/>
          <w:lang w:eastAsia="pl-PL"/>
        </w:rPr>
        <w:t>w oświadczeniu</w:t>
      </w:r>
      <w:r w:rsidRPr="00F308C4">
        <w:rPr>
          <w:rFonts w:ascii="Calibri Light" w:eastAsia="Tahoma" w:hAnsi="Calibri Light" w:cs="Calibri Light"/>
          <w:b/>
          <w:bCs/>
          <w:color w:val="000000"/>
          <w:sz w:val="24"/>
          <w:szCs w:val="24"/>
          <w:lang w:eastAsia="pl-PL"/>
        </w:rPr>
        <w:t xml:space="preserve">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potwierdzającym, że wykonawca</w:t>
      </w:r>
      <w:r w:rsidR="005E6921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i/lub podwykonawca i/lub dostawca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nie podlega wykluczeniu z postępowania </w:t>
      </w:r>
      <w:r w:rsidR="00EF1E31"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                             </w:t>
      </w: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o udzielenie zamówienia na podstawie:</w:t>
      </w:r>
    </w:p>
    <w:p w:rsidR="005E376B" w:rsidRPr="00F308C4" w:rsidRDefault="005E376B" w:rsidP="00F765F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>d) art. 5k rozporządzenia 833/2014</w:t>
      </w:r>
      <w:r w:rsidR="007776D1" w:rsidRPr="007776D1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</w:t>
      </w:r>
      <w:r w:rsidR="00F765F8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 </w:t>
      </w:r>
      <w:r w:rsidR="007776D1" w:rsidRPr="007776D1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nr 833/2014 dotyczącego środków ograniczających w związku z działaniami Rosji destabilizującymi sytuację na Ukrainie (Dz. Urz. UE nr L 111 z 8.4.2022, str. 1), oraz rozporządzeniem Rady (UE) 2025/2033 w sprawie zmiany rozporządzenia (UE) nr 833/2014 dotyczącego środków ograniczających </w:t>
      </w:r>
      <w:r w:rsidR="005E262B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                          </w:t>
      </w:r>
      <w:r w:rsidR="007776D1" w:rsidRPr="007776D1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w związku z działaniami Rosji destabilizującymi sytuację na Ukrainie (Dz. Urz, UE nr L 2033 </w:t>
      </w:r>
      <w:r w:rsidR="005E262B">
        <w:rPr>
          <w:rFonts w:ascii="Calibri Light" w:eastAsia="Tahoma" w:hAnsi="Calibri Light" w:cs="Calibri Light"/>
          <w:sz w:val="24"/>
          <w:szCs w:val="24"/>
          <w:lang w:eastAsia="en-US"/>
        </w:rPr>
        <w:t xml:space="preserve">                                           </w:t>
      </w:r>
      <w:r w:rsidR="007776D1" w:rsidRPr="007776D1">
        <w:rPr>
          <w:rFonts w:ascii="Calibri Light" w:eastAsia="Tahoma" w:hAnsi="Calibri Light" w:cs="Calibri Light"/>
          <w:sz w:val="24"/>
          <w:szCs w:val="24"/>
          <w:lang w:eastAsia="en-US"/>
        </w:rPr>
        <w:t>z 23.10.2025, str. 1),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</w:pPr>
      <w:r w:rsidRPr="00F308C4">
        <w:rPr>
          <w:rFonts w:ascii="Calibri Light" w:eastAsia="Tahoma" w:hAnsi="Calibri Light" w:cs="Calibri Light"/>
          <w:color w:val="000000"/>
          <w:sz w:val="24"/>
          <w:szCs w:val="24"/>
          <w:lang w:eastAsia="pl-PL"/>
        </w:rPr>
        <w:t xml:space="preserve">e) art. 7 ust. 1 ustawy z dnia 13 kwietnia 2022 r. o szczególnych rozwiązaniach w zakresie przeciwdziałania wspieraniu agresji na Ukrainę oraz służących ochronie bezpieczeństwa narodowego 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eastAsia="Tahoma" w:hAnsi="Calibri Light" w:cs="Calibri Light"/>
          <w:b/>
          <w:bCs/>
          <w:color w:val="000000"/>
          <w:sz w:val="24"/>
          <w:szCs w:val="24"/>
          <w:lang w:eastAsia="pl-PL"/>
        </w:rPr>
      </w:pP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eastAsia="Tahoma" w:hAnsi="Calibri Light" w:cs="Calibri Light"/>
          <w:b/>
          <w:bCs/>
          <w:color w:val="000000"/>
          <w:sz w:val="24"/>
          <w:szCs w:val="24"/>
          <w:lang w:eastAsia="pl-PL"/>
        </w:rPr>
        <w:t xml:space="preserve">są aktualne </w:t>
      </w:r>
      <w:r w:rsidRPr="00F308C4">
        <w:rPr>
          <w:rFonts w:ascii="Calibri Light" w:hAnsi="Calibri Light" w:cs="Calibri Light"/>
          <w:b/>
          <w:sz w:val="24"/>
          <w:szCs w:val="24"/>
        </w:rPr>
        <w:t>na dzień złożenia podmiotowych środków dowodowych.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eastAsia="Tahoma" w:hAnsi="Calibri Light" w:cs="Calibri Light"/>
          <w:sz w:val="24"/>
          <w:szCs w:val="24"/>
          <w:lang w:eastAsia="pl-PL"/>
        </w:rPr>
        <w:t xml:space="preserve">Nadto </w:t>
      </w:r>
      <w:r w:rsidRPr="00F308C4">
        <w:rPr>
          <w:rFonts w:ascii="Calibri Light" w:hAnsi="Calibri Light" w:cs="Calibri Light"/>
          <w:noProof/>
          <w:kern w:val="1"/>
          <w:sz w:val="24"/>
          <w:szCs w:val="24"/>
          <w:lang w:eastAsia="hi-IN" w:bidi="hi-IN"/>
        </w:rPr>
        <w:t xml:space="preserve">na podstawie art. 108 ust. 1 pkt 5 </w:t>
      </w: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ustawy Prawo zamówień publicznych oświadczam, że:</w:t>
      </w:r>
    </w:p>
    <w:p w:rsidR="005E376B" w:rsidRPr="00F308C4" w:rsidRDefault="005E376B" w:rsidP="005E376B">
      <w:pPr>
        <w:keepNext/>
        <w:keepLines/>
        <w:widowControl w:val="0"/>
        <w:numPr>
          <w:ilvl w:val="0"/>
          <w:numId w:val="19"/>
        </w:numPr>
        <w:tabs>
          <w:tab w:val="num" w:pos="426"/>
        </w:tabs>
        <w:suppressAutoHyphens w:val="0"/>
        <w:spacing w:after="0" w:line="276" w:lineRule="auto"/>
        <w:ind w:left="360"/>
        <w:jc w:val="both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 xml:space="preserve">należę do grupy kapitałowej (w rozumieniu ustawy z dnia 16 lutego 2007 r. </w:t>
      </w: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br/>
        <w:t xml:space="preserve">o ochronie konkurencji i konsumentów), o której mowa w art. </w:t>
      </w:r>
      <w:r w:rsidRPr="00F308C4">
        <w:rPr>
          <w:rFonts w:ascii="Calibri Light" w:hAnsi="Calibri Light" w:cs="Calibri Light"/>
          <w:noProof/>
          <w:kern w:val="1"/>
          <w:sz w:val="24"/>
          <w:szCs w:val="24"/>
          <w:lang w:eastAsia="hi-IN" w:bidi="hi-IN"/>
        </w:rPr>
        <w:t xml:space="preserve">art. 108 ust. 1 pkt 5 </w:t>
      </w: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ustawy Pzp, w skład której wchodzą następujące podmioty: *</w:t>
      </w:r>
    </w:p>
    <w:p w:rsidR="005E376B" w:rsidRPr="00F308C4" w:rsidRDefault="005E376B" w:rsidP="005E376B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……………………………………………………………………….………………………………..</w:t>
      </w:r>
    </w:p>
    <w:p w:rsidR="005E376B" w:rsidRPr="00F308C4" w:rsidRDefault="005E376B" w:rsidP="005E376B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………………………………………………….……………………………………………………..</w:t>
      </w:r>
    </w:p>
    <w:p w:rsidR="005E376B" w:rsidRPr="00F308C4" w:rsidRDefault="005E376B" w:rsidP="005E376B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……………………………………………………….………………………………………………..</w:t>
      </w:r>
    </w:p>
    <w:p w:rsidR="005E376B" w:rsidRPr="00F308C4" w:rsidRDefault="005E376B" w:rsidP="005E376B">
      <w:pPr>
        <w:keepNext/>
        <w:keepLines/>
        <w:widowControl w:val="0"/>
        <w:spacing w:after="0" w:line="276" w:lineRule="auto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</w:p>
    <w:p w:rsidR="005E376B" w:rsidRPr="00F308C4" w:rsidRDefault="005E376B" w:rsidP="005E376B">
      <w:pPr>
        <w:keepNext/>
        <w:keepLines/>
        <w:widowControl w:val="0"/>
        <w:numPr>
          <w:ilvl w:val="0"/>
          <w:numId w:val="19"/>
        </w:numPr>
        <w:tabs>
          <w:tab w:val="num" w:pos="142"/>
          <w:tab w:val="num" w:pos="426"/>
        </w:tabs>
        <w:suppressAutoHyphens w:val="0"/>
        <w:spacing w:after="0" w:line="276" w:lineRule="auto"/>
        <w:ind w:left="360"/>
        <w:jc w:val="both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nie należę do grupy kapitałowej (w rozumieniu ustawy z dnia 16 lutego 2007 r.</w:t>
      </w: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br/>
        <w:t xml:space="preserve">o ochronie konkurencji i konsumentów), o której mowa w art. </w:t>
      </w:r>
      <w:r w:rsidRPr="00F308C4">
        <w:rPr>
          <w:rFonts w:ascii="Calibri Light" w:hAnsi="Calibri Light" w:cs="Calibri Light"/>
          <w:noProof/>
          <w:kern w:val="1"/>
          <w:sz w:val="24"/>
          <w:szCs w:val="24"/>
          <w:lang w:eastAsia="hi-IN" w:bidi="hi-IN"/>
        </w:rPr>
        <w:t xml:space="preserve">art. 108 ust. 1 pkt 5 </w:t>
      </w:r>
      <w:r w:rsidRPr="00F308C4">
        <w:rPr>
          <w:rFonts w:ascii="Calibri Light" w:hAnsi="Calibri Light" w:cs="Calibri Light"/>
          <w:kern w:val="1"/>
          <w:sz w:val="24"/>
          <w:szCs w:val="24"/>
          <w:lang w:eastAsia="hi-IN" w:bidi="hi-IN"/>
        </w:rPr>
        <w:t>ustawy Pzp *.</w:t>
      </w:r>
    </w:p>
    <w:p w:rsidR="005E376B" w:rsidRPr="00F308C4" w:rsidRDefault="005E376B" w:rsidP="005E376B">
      <w:pPr>
        <w:keepNext/>
        <w:keepLines/>
        <w:widowControl w:val="0"/>
        <w:spacing w:after="0" w:line="276" w:lineRule="auto"/>
        <w:ind w:left="360"/>
        <w:rPr>
          <w:rFonts w:ascii="Calibri Light" w:hAnsi="Calibri Light" w:cs="Calibri Light"/>
          <w:kern w:val="1"/>
          <w:sz w:val="24"/>
          <w:szCs w:val="24"/>
          <w:lang w:eastAsia="hi-IN" w:bidi="hi-IN"/>
        </w:rPr>
      </w:pPr>
    </w:p>
    <w:p w:rsidR="005E376B" w:rsidRPr="00F308C4" w:rsidRDefault="005E376B" w:rsidP="005E376B">
      <w:pPr>
        <w:widowControl w:val="0"/>
        <w:suppressAutoHyphens w:val="0"/>
        <w:autoSpaceDE w:val="0"/>
        <w:autoSpaceDN w:val="0"/>
        <w:spacing w:before="11" w:after="0" w:line="240" w:lineRule="auto"/>
        <w:rPr>
          <w:rFonts w:ascii="Calibri Light" w:eastAsia="Arial Unicode MS" w:hAnsi="Calibri Light" w:cs="Calibri Light"/>
          <w:b/>
          <w:color w:val="FF0000"/>
          <w:sz w:val="24"/>
          <w:szCs w:val="24"/>
          <w:lang w:eastAsia="en-US"/>
        </w:rPr>
      </w:pPr>
      <w:r w:rsidRPr="00F308C4">
        <w:rPr>
          <w:rFonts w:ascii="Calibri Light" w:eastAsia="Arial Unicode MS" w:hAnsi="Calibri Light" w:cs="Calibri Light"/>
          <w:b/>
          <w:color w:val="FF0000"/>
          <w:sz w:val="24"/>
          <w:szCs w:val="24"/>
          <w:lang w:eastAsia="en-US"/>
        </w:rPr>
        <w:t>□ zaznaczyć X odpowiednie lub skreślić niepotrzebne</w:t>
      </w:r>
    </w:p>
    <w:p w:rsidR="005E376B" w:rsidRPr="00F308C4" w:rsidRDefault="005E376B" w:rsidP="005E376B">
      <w:pPr>
        <w:keepNext/>
        <w:keepLines/>
        <w:widowControl w:val="0"/>
        <w:autoSpaceDE w:val="0"/>
        <w:autoSpaceDN w:val="0"/>
        <w:adjustRightInd w:val="0"/>
        <w:spacing w:after="0" w:line="276" w:lineRule="auto"/>
        <w:ind w:right="45"/>
        <w:rPr>
          <w:rFonts w:ascii="Calibri Light" w:hAnsi="Calibri Light" w:cs="Calibri Light"/>
          <w:i/>
          <w:kern w:val="1"/>
          <w:sz w:val="24"/>
          <w:szCs w:val="24"/>
          <w:lang w:eastAsia="hi-IN" w:bidi="hi-IN"/>
        </w:rPr>
      </w:pPr>
    </w:p>
    <w:p w:rsidR="005E376B" w:rsidRPr="00F308C4" w:rsidRDefault="005E376B" w:rsidP="005E376B">
      <w:pPr>
        <w:keepNext/>
        <w:keepLines/>
        <w:widowControl w:val="0"/>
        <w:autoSpaceDE w:val="0"/>
        <w:autoSpaceDN w:val="0"/>
        <w:adjustRightInd w:val="0"/>
        <w:spacing w:after="0" w:line="276" w:lineRule="auto"/>
        <w:ind w:right="45"/>
        <w:jc w:val="both"/>
        <w:rPr>
          <w:rFonts w:ascii="Calibri Light" w:hAnsi="Calibri Light" w:cs="Calibri Light"/>
          <w:b/>
          <w:i/>
          <w:kern w:val="1"/>
          <w:sz w:val="20"/>
          <w:szCs w:val="20"/>
          <w:lang w:eastAsia="hi-IN" w:bidi="hi-IN"/>
        </w:rPr>
      </w:pPr>
      <w:r w:rsidRPr="00F308C4">
        <w:rPr>
          <w:rFonts w:ascii="Calibri Light" w:hAnsi="Calibri Light" w:cs="Calibri Light"/>
          <w:b/>
          <w:i/>
          <w:kern w:val="1"/>
          <w:sz w:val="20"/>
          <w:szCs w:val="20"/>
          <w:u w:val="single"/>
          <w:lang w:eastAsia="hi-IN" w:bidi="hi-IN"/>
        </w:rPr>
        <w:t>Uwaga:</w:t>
      </w:r>
      <w:r w:rsidRPr="00F308C4">
        <w:rPr>
          <w:rFonts w:ascii="Calibri Light" w:hAnsi="Calibri Light" w:cs="Calibri Light"/>
          <w:b/>
          <w:i/>
          <w:kern w:val="1"/>
          <w:sz w:val="20"/>
          <w:szCs w:val="20"/>
          <w:lang w:eastAsia="hi-IN" w:bidi="hi-IN"/>
        </w:rPr>
        <w:t xml:space="preserve"> w przypadku, kiedy Wykonawca oświadczy, że należy do tej samej grupy kapitałowej winien złożyć niniejsze oświadczenie wraz z dokumentami lub informacjami potwierdzającymi złożenie oferty niezależnie od innego Wykonawcy należącego do tej samej grupy kapitałowej.</w:t>
      </w:r>
    </w:p>
    <w:p w:rsidR="005E376B" w:rsidRPr="00F308C4" w:rsidRDefault="005E376B" w:rsidP="005E376B">
      <w:pPr>
        <w:suppressAutoHyphens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</w:p>
    <w:p w:rsidR="00BB001B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color w:val="000000"/>
        </w:rPr>
      </w:pPr>
      <w:r>
        <w:rPr>
          <w:rFonts w:ascii="Calibri Light" w:eastAsia="Tahoma" w:hAnsi="Calibri Light" w:cs="Calibri Light"/>
          <w:color w:val="000000"/>
        </w:rPr>
        <w:t>………………………………………………………</w:t>
      </w:r>
    </w:p>
    <w:p w:rsidR="00BB001B" w:rsidRPr="00F308C4" w:rsidRDefault="00BB001B" w:rsidP="00BB001B">
      <w:pPr>
        <w:suppressAutoHyphens w:val="0"/>
        <w:autoSpaceDE w:val="0"/>
        <w:adjustRightInd w:val="0"/>
        <w:jc w:val="right"/>
        <w:rPr>
          <w:rFonts w:ascii="Calibri Light" w:eastAsia="Tahoma" w:hAnsi="Calibri Light" w:cs="Calibri Light"/>
          <w:i/>
          <w:iCs/>
          <w:color w:val="FF0000"/>
        </w:rPr>
      </w:pPr>
      <w:r>
        <w:rPr>
          <w:rFonts w:ascii="Calibri Light" w:eastAsia="Tahoma" w:hAnsi="Calibri Light" w:cs="Calibri Light"/>
          <w:color w:val="000000"/>
        </w:rPr>
        <w:t>P</w:t>
      </w:r>
      <w:r w:rsidRPr="00F308C4">
        <w:rPr>
          <w:rFonts w:ascii="Calibri Light" w:eastAsia="Tahoma" w:hAnsi="Calibri Light" w:cs="Calibri Light"/>
          <w:color w:val="000000"/>
        </w:rPr>
        <w:t>odpis osoby/osób uprawnionych</w:t>
      </w:r>
      <w:r w:rsidRPr="00F308C4" w:rsidDel="0064148F">
        <w:rPr>
          <w:rFonts w:ascii="Calibri Light" w:eastAsia="Tahoma" w:hAnsi="Calibri Light" w:cs="Calibri Light"/>
          <w:color w:val="000000"/>
        </w:rPr>
        <w:t xml:space="preserve"> </w:t>
      </w:r>
    </w:p>
    <w:p w:rsidR="005E376B" w:rsidRPr="00F308C4" w:rsidRDefault="005E376B" w:rsidP="005E376B">
      <w:pPr>
        <w:spacing w:after="0" w:line="100" w:lineRule="atLeast"/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eastAsia="Tahoma" w:hAnsi="Calibri Light" w:cs="Calibri Light"/>
          <w:b/>
          <w:i/>
          <w:iCs/>
          <w:color w:val="FF0000"/>
          <w:sz w:val="24"/>
          <w:szCs w:val="24"/>
          <w:lang w:eastAsia="pl-PL"/>
        </w:rPr>
        <w:t>UWAGA: Dokument należy podpisać kwalifikowanym podpisem elektronicznym.</w:t>
      </w:r>
    </w:p>
    <w:p w:rsidR="00102ED6" w:rsidRDefault="00102ED6" w:rsidP="005E376B">
      <w:pPr>
        <w:spacing w:after="0"/>
        <w:jc w:val="both"/>
        <w:rPr>
          <w:rFonts w:ascii="Calibri Light" w:hAnsi="Calibri Light" w:cs="Calibri Light"/>
          <w:b/>
          <w:i/>
          <w:kern w:val="1"/>
          <w:sz w:val="20"/>
          <w:szCs w:val="20"/>
          <w:u w:val="single"/>
          <w:lang w:eastAsia="hi-IN" w:bidi="hi-IN"/>
        </w:rPr>
      </w:pPr>
    </w:p>
    <w:p w:rsidR="004A5C27" w:rsidRDefault="005E376B" w:rsidP="007776D1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F308C4">
        <w:rPr>
          <w:rFonts w:ascii="Calibri Light" w:hAnsi="Calibri Light" w:cs="Calibri Light"/>
          <w:b/>
          <w:i/>
          <w:kern w:val="1"/>
          <w:sz w:val="20"/>
          <w:szCs w:val="20"/>
          <w:u w:val="single"/>
          <w:lang w:eastAsia="hi-IN" w:bidi="hi-IN"/>
        </w:rPr>
        <w:t xml:space="preserve">Uwaga: </w:t>
      </w:r>
      <w:r w:rsidRPr="00F308C4">
        <w:rPr>
          <w:rFonts w:ascii="Calibri Light" w:hAnsi="Calibri Light" w:cs="Calibri Light"/>
          <w:b/>
          <w:sz w:val="20"/>
          <w:szCs w:val="24"/>
        </w:rPr>
        <w:t>W przypadku Wykonawców wspólnie ubiegających się o udzielenie zamówienia oświadczenie składa każdy z członków Konsorcjum lub wspólników spółki cywilnej. Oświadczenie składa również podmiot udostępniający zasoby zgodnie z ust. 6.3 pkt 2 SWZ</w:t>
      </w:r>
      <w:r w:rsidR="00BB001B">
        <w:rPr>
          <w:rFonts w:ascii="Calibri Light" w:hAnsi="Calibri Light" w:cs="Calibri Light"/>
          <w:b/>
          <w:sz w:val="20"/>
          <w:szCs w:val="24"/>
        </w:rPr>
        <w:t>.</w:t>
      </w:r>
    </w:p>
    <w:sectPr w:rsidR="004A5C27" w:rsidSect="001F69D8">
      <w:headerReference w:type="default" r:id="rId14"/>
      <w:footerReference w:type="default" r:id="rId15"/>
      <w:pgSz w:w="11906" w:h="16838"/>
      <w:pgMar w:top="1843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8C" w:rsidRDefault="001C208C">
      <w:pPr>
        <w:spacing w:after="0" w:line="240" w:lineRule="auto"/>
      </w:pPr>
      <w:r>
        <w:separator/>
      </w:r>
    </w:p>
  </w:endnote>
  <w:endnote w:type="continuationSeparator" w:id="0">
    <w:p w:rsidR="001C208C" w:rsidRDefault="001C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C27" w:rsidRPr="00E21FFB" w:rsidRDefault="004A5C27">
    <w:pPr>
      <w:pStyle w:val="Stopka"/>
      <w:jc w:val="right"/>
      <w:rPr>
        <w:rFonts w:ascii="Calibri" w:hAnsi="Calibri" w:cs="Calibri"/>
      </w:rPr>
    </w:pPr>
    <w:r w:rsidRPr="00E21FFB">
      <w:rPr>
        <w:rFonts w:ascii="Calibri" w:hAnsi="Calibri" w:cs="Calibri"/>
      </w:rPr>
      <w:fldChar w:fldCharType="begin"/>
    </w:r>
    <w:r w:rsidRPr="00E21FFB">
      <w:rPr>
        <w:rFonts w:ascii="Calibri" w:hAnsi="Calibri" w:cs="Calibri"/>
      </w:rPr>
      <w:instrText>PAGE   \* MERGEFORMAT</w:instrText>
    </w:r>
    <w:r w:rsidRPr="00E21FFB">
      <w:rPr>
        <w:rFonts w:ascii="Calibri" w:hAnsi="Calibri" w:cs="Calibri"/>
      </w:rPr>
      <w:fldChar w:fldCharType="separate"/>
    </w:r>
    <w:r w:rsidR="001C208C">
      <w:rPr>
        <w:rFonts w:ascii="Calibri" w:hAnsi="Calibri" w:cs="Calibri"/>
        <w:noProof/>
      </w:rPr>
      <w:t>1</w:t>
    </w:r>
    <w:r w:rsidRPr="00E21FFB">
      <w:rPr>
        <w:rFonts w:ascii="Calibri" w:hAnsi="Calibri" w:cs="Calibri"/>
      </w:rPr>
      <w:fldChar w:fldCharType="end"/>
    </w:r>
  </w:p>
  <w:p w:rsidR="004A5C27" w:rsidRDefault="004A5C27">
    <w:pPr>
      <w:pStyle w:val="Stopka"/>
      <w:tabs>
        <w:tab w:val="clear" w:pos="4536"/>
        <w:tab w:val="clear" w:pos="9072"/>
        <w:tab w:val="left" w:pos="3375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8C" w:rsidRDefault="001C208C">
      <w:pPr>
        <w:spacing w:after="0" w:line="240" w:lineRule="auto"/>
      </w:pPr>
      <w:r>
        <w:separator/>
      </w:r>
    </w:p>
  </w:footnote>
  <w:footnote w:type="continuationSeparator" w:id="0">
    <w:p w:rsidR="001C208C" w:rsidRDefault="001C208C">
      <w:pPr>
        <w:spacing w:after="0" w:line="240" w:lineRule="auto"/>
      </w:pPr>
      <w:r>
        <w:continuationSeparator/>
      </w:r>
    </w:p>
  </w:footnote>
  <w:footnote w:id="1">
    <w:p w:rsidR="004A5C27" w:rsidRPr="004D7F90" w:rsidRDefault="004A5C27" w:rsidP="004D7F90">
      <w:pPr>
        <w:pStyle w:val="Tekstprzypisudolnego"/>
        <w:spacing w:after="0"/>
        <w:jc w:val="both"/>
        <w:rPr>
          <w:rFonts w:ascii="Calibri" w:hAnsi="Calibri" w:cs="Calibri"/>
          <w:sz w:val="16"/>
          <w:szCs w:val="18"/>
        </w:rPr>
      </w:pPr>
      <w:r w:rsidRPr="004D7F90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4D7F90">
        <w:rPr>
          <w:rFonts w:ascii="Calibri" w:hAnsi="Calibri" w:cs="Calibri"/>
          <w:sz w:val="16"/>
          <w:szCs w:val="18"/>
        </w:rPr>
        <w:t xml:space="preserve"> Zgodnie z treścią art. 5k </w:t>
      </w:r>
      <w:r w:rsidRPr="00B2182B">
        <w:rPr>
          <w:rFonts w:ascii="Calibri" w:hAnsi="Calibri" w:cs="Calibri"/>
          <w:sz w:val="16"/>
          <w:szCs w:val="16"/>
        </w:rPr>
        <w:t xml:space="preserve">ust. 1 rozporządzenia 833/2014 w brzmieniu nadanym rozporządzeniem 2022/576 </w:t>
      </w:r>
      <w:r w:rsidRPr="00B2182B">
        <w:rPr>
          <w:rFonts w:ascii="Calibri" w:hAnsi="Calibri" w:cs="Calibri"/>
          <w:sz w:val="16"/>
          <w:szCs w:val="16"/>
          <w:lang w:val="pl-PL"/>
        </w:rPr>
        <w:t xml:space="preserve">oraz rozporządzeniem </w:t>
      </w:r>
      <w:r w:rsidRPr="00B2182B">
        <w:rPr>
          <w:rFonts w:ascii="Calibri" w:hAnsi="Calibri" w:cs="Calibri"/>
          <w:sz w:val="16"/>
          <w:szCs w:val="16"/>
        </w:rPr>
        <w:t>2025/2033</w:t>
      </w:r>
      <w:r w:rsidRPr="00B2182B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B2182B">
        <w:rPr>
          <w:rFonts w:ascii="Calibri" w:hAnsi="Calibri" w:cs="Calibri"/>
          <w:sz w:val="16"/>
          <w:szCs w:val="16"/>
        </w:rPr>
        <w:t xml:space="preserve">zakazuje się udzielania lub dalszego wykonywania wszelkich zamówień publicznych lub koncesji objętych zakresem dyrektyw </w:t>
      </w:r>
      <w:r w:rsidR="001F69D8">
        <w:rPr>
          <w:rFonts w:ascii="Calibri" w:hAnsi="Calibri" w:cs="Calibri"/>
          <w:sz w:val="16"/>
          <w:szCs w:val="16"/>
          <w:lang w:val="pl-PL"/>
        </w:rPr>
        <w:t xml:space="preserve">                              </w:t>
      </w:r>
      <w:r w:rsidRPr="00B2182B">
        <w:rPr>
          <w:rFonts w:ascii="Calibri" w:hAnsi="Calibri" w:cs="Calibri"/>
          <w:sz w:val="16"/>
          <w:szCs w:val="16"/>
        </w:rPr>
        <w:t>w sprawie zamówień publicznych</w:t>
      </w:r>
      <w:r w:rsidRPr="004D7F90">
        <w:rPr>
          <w:rFonts w:ascii="Calibri" w:hAnsi="Calibri" w:cs="Calibri"/>
          <w:sz w:val="16"/>
          <w:szCs w:val="18"/>
        </w:rPr>
        <w:t>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4A5C27" w:rsidRPr="004D7F90" w:rsidRDefault="004A5C27" w:rsidP="004D7F90">
      <w:pPr>
        <w:pStyle w:val="Tekstprzypisudolnego"/>
        <w:spacing w:after="0"/>
        <w:jc w:val="both"/>
        <w:rPr>
          <w:rFonts w:ascii="Calibri" w:hAnsi="Calibri" w:cs="Calibri"/>
          <w:sz w:val="16"/>
          <w:szCs w:val="18"/>
        </w:rPr>
      </w:pPr>
      <w:r w:rsidRPr="004D7F90">
        <w:rPr>
          <w:rFonts w:ascii="Calibri" w:hAnsi="Calibri" w:cs="Calibri"/>
          <w:sz w:val="16"/>
          <w:szCs w:val="18"/>
        </w:rPr>
        <w:t>a)</w:t>
      </w:r>
      <w:r w:rsidRPr="004D7F90">
        <w:rPr>
          <w:rFonts w:ascii="Calibri" w:hAnsi="Calibri" w:cs="Calibri"/>
          <w:sz w:val="16"/>
          <w:szCs w:val="18"/>
        </w:rPr>
        <w:tab/>
        <w:t>obywateli rosyjskich lub osób fizycznych lub prawnych, podmiotów lub organów z siedzibą w Rosji;</w:t>
      </w:r>
    </w:p>
    <w:p w:rsidR="004A5C27" w:rsidRPr="004D7F90" w:rsidRDefault="004A5C27" w:rsidP="004D7F90">
      <w:pPr>
        <w:pStyle w:val="Tekstprzypisudolnego"/>
        <w:spacing w:after="0"/>
        <w:jc w:val="both"/>
        <w:rPr>
          <w:rFonts w:ascii="Calibri" w:hAnsi="Calibri" w:cs="Calibri"/>
          <w:sz w:val="16"/>
          <w:szCs w:val="18"/>
        </w:rPr>
      </w:pPr>
      <w:r w:rsidRPr="004D7F90">
        <w:rPr>
          <w:rFonts w:ascii="Calibri" w:hAnsi="Calibri" w:cs="Calibri"/>
          <w:sz w:val="16"/>
          <w:szCs w:val="18"/>
        </w:rPr>
        <w:t>b)</w:t>
      </w:r>
      <w:r w:rsidRPr="004D7F90">
        <w:rPr>
          <w:rFonts w:ascii="Calibri" w:hAnsi="Calibri" w:cs="Calibri"/>
          <w:sz w:val="16"/>
          <w:szCs w:val="18"/>
        </w:rPr>
        <w:tab/>
        <w:t>osób prawnych, podmiotów lub organów, do których prawa własności bezpośrednio lub pośrednio w ponad 50 % należą do</w:t>
      </w:r>
      <w:r>
        <w:rPr>
          <w:rFonts w:ascii="Calibri" w:hAnsi="Calibri" w:cs="Calibri"/>
          <w:sz w:val="16"/>
          <w:szCs w:val="18"/>
          <w:lang w:val="pl-PL"/>
        </w:rPr>
        <w:t xml:space="preserve"> osoby fizycznej lub prawnej,</w:t>
      </w:r>
      <w:r w:rsidRPr="004D7F90">
        <w:rPr>
          <w:rFonts w:ascii="Calibri" w:hAnsi="Calibri" w:cs="Calibri"/>
          <w:sz w:val="16"/>
          <w:szCs w:val="18"/>
        </w:rPr>
        <w:t xml:space="preserve"> podmiotu</w:t>
      </w:r>
      <w:r>
        <w:rPr>
          <w:rFonts w:ascii="Calibri" w:hAnsi="Calibri" w:cs="Calibri"/>
          <w:sz w:val="16"/>
          <w:szCs w:val="18"/>
          <w:lang w:val="pl-PL"/>
        </w:rPr>
        <w:t xml:space="preserve"> lub organu</w:t>
      </w:r>
      <w:r w:rsidRPr="004D7F90">
        <w:rPr>
          <w:rFonts w:ascii="Calibri" w:hAnsi="Calibri" w:cs="Calibri"/>
          <w:sz w:val="16"/>
          <w:szCs w:val="18"/>
        </w:rPr>
        <w:t>, o który</w:t>
      </w:r>
      <w:r>
        <w:rPr>
          <w:rFonts w:ascii="Calibri" w:hAnsi="Calibri" w:cs="Calibri"/>
          <w:sz w:val="16"/>
          <w:szCs w:val="18"/>
          <w:lang w:val="pl-PL"/>
        </w:rPr>
        <w:t>ch</w:t>
      </w:r>
      <w:r w:rsidRPr="004D7F90">
        <w:rPr>
          <w:rFonts w:ascii="Calibri" w:hAnsi="Calibri" w:cs="Calibri"/>
          <w:sz w:val="16"/>
          <w:szCs w:val="18"/>
        </w:rPr>
        <w:t xml:space="preserve"> mowa w lit. a) niniejszego ustępu; lub</w:t>
      </w:r>
    </w:p>
    <w:p w:rsidR="004A5C27" w:rsidRPr="004D7F90" w:rsidRDefault="004A5C27" w:rsidP="004D7F90">
      <w:pPr>
        <w:pStyle w:val="Tekstprzypisudolnego"/>
        <w:spacing w:after="0"/>
        <w:jc w:val="both"/>
        <w:rPr>
          <w:rFonts w:ascii="Calibri" w:hAnsi="Calibri" w:cs="Calibri"/>
          <w:sz w:val="16"/>
          <w:szCs w:val="18"/>
        </w:rPr>
      </w:pPr>
      <w:r w:rsidRPr="004D7F90">
        <w:rPr>
          <w:rFonts w:ascii="Calibri" w:hAnsi="Calibri" w:cs="Calibri"/>
          <w:sz w:val="16"/>
          <w:szCs w:val="18"/>
        </w:rPr>
        <w:t>c)</w:t>
      </w:r>
      <w:r w:rsidRPr="004D7F90">
        <w:rPr>
          <w:rFonts w:ascii="Calibri" w:hAnsi="Calibri" w:cs="Calibri"/>
          <w:sz w:val="16"/>
          <w:szCs w:val="18"/>
        </w:rPr>
        <w:tab/>
        <w:t xml:space="preserve">osób fizycznych lub prawnych, podmiotów lub organów działających w imieniu lub pod kierunkiem podmiotu, o którym mowa </w:t>
      </w:r>
      <w:r>
        <w:rPr>
          <w:rFonts w:ascii="Calibri" w:hAnsi="Calibri" w:cs="Calibri"/>
          <w:sz w:val="16"/>
          <w:szCs w:val="18"/>
          <w:lang w:val="pl-PL"/>
        </w:rPr>
        <w:t xml:space="preserve">                       </w:t>
      </w:r>
      <w:r w:rsidRPr="004D7F90">
        <w:rPr>
          <w:rFonts w:ascii="Calibri" w:hAnsi="Calibri" w:cs="Calibri"/>
          <w:sz w:val="16"/>
          <w:szCs w:val="18"/>
        </w:rPr>
        <w:t>w lit. a) lub b) niniejszego ustępu,</w:t>
      </w:r>
    </w:p>
    <w:p w:rsidR="004A5C27" w:rsidRPr="001F504C" w:rsidRDefault="004A5C27" w:rsidP="004D7F90">
      <w:pPr>
        <w:pStyle w:val="Tekstprzypisudolnego"/>
        <w:spacing w:after="0"/>
        <w:jc w:val="both"/>
        <w:rPr>
          <w:sz w:val="16"/>
        </w:rPr>
      </w:pPr>
      <w:r w:rsidRPr="004D7F90">
        <w:rPr>
          <w:rFonts w:ascii="Calibri" w:hAnsi="Calibri" w:cs="Calibri"/>
          <w:sz w:val="16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4A5C27" w:rsidRPr="008E2C0F" w:rsidRDefault="004A5C27" w:rsidP="008E2C0F">
      <w:pPr>
        <w:pStyle w:val="Tekstprzypisudolnego"/>
        <w:spacing w:after="0"/>
        <w:jc w:val="both"/>
        <w:rPr>
          <w:rFonts w:ascii="Calibri" w:hAnsi="Calibri" w:cs="Calibri"/>
          <w:sz w:val="16"/>
          <w:szCs w:val="18"/>
        </w:rPr>
      </w:pPr>
      <w:r>
        <w:rPr>
          <w:rStyle w:val="Odwoanieprzypisudolnego"/>
        </w:rPr>
        <w:footnoteRef/>
      </w:r>
      <w:r>
        <w:t></w:t>
      </w:r>
      <w:r w:rsidRPr="008E2C0F">
        <w:rPr>
          <w:rFonts w:ascii="Calibri" w:hAnsi="Calibri" w:cs="Calibri"/>
          <w:sz w:val="16"/>
          <w:szCs w:val="18"/>
        </w:rPr>
        <w:t xml:space="preserve"> Zgodnie z treścią art. 5k ust. 1 rozporządzenia 833/2014 w brzmieniu nadanym rozporządzeniem 2022/576 </w:t>
      </w:r>
      <w:r w:rsidRPr="00B2182B">
        <w:rPr>
          <w:rFonts w:ascii="Calibri" w:hAnsi="Calibri" w:cs="Calibri"/>
          <w:sz w:val="16"/>
          <w:szCs w:val="16"/>
          <w:lang w:val="pl-PL"/>
        </w:rPr>
        <w:t xml:space="preserve">oraz rozporządzeniem </w:t>
      </w:r>
      <w:r w:rsidRPr="00B2182B">
        <w:rPr>
          <w:rFonts w:ascii="Calibri" w:hAnsi="Calibri" w:cs="Calibri"/>
          <w:sz w:val="16"/>
          <w:szCs w:val="16"/>
        </w:rPr>
        <w:t>2025/2033</w:t>
      </w:r>
      <w:r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8E2C0F">
        <w:rPr>
          <w:rFonts w:ascii="Calibri" w:hAnsi="Calibri" w:cs="Calibri"/>
          <w:sz w:val="16"/>
          <w:szCs w:val="18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4A5C27" w:rsidRPr="008E2C0F" w:rsidRDefault="004A5C27" w:rsidP="008E2C0F">
      <w:pPr>
        <w:spacing w:after="0"/>
        <w:jc w:val="both"/>
        <w:rPr>
          <w:rFonts w:ascii="Calibri" w:hAnsi="Calibri" w:cs="Calibri"/>
          <w:sz w:val="16"/>
          <w:szCs w:val="18"/>
          <w:lang w:val="x-none"/>
        </w:rPr>
      </w:pPr>
      <w:r w:rsidRPr="008E2C0F">
        <w:rPr>
          <w:rFonts w:ascii="Calibri" w:hAnsi="Calibri" w:cs="Calibri"/>
          <w:sz w:val="16"/>
          <w:szCs w:val="18"/>
          <w:lang w:val="x-none"/>
        </w:rPr>
        <w:t>a)</w:t>
      </w:r>
      <w:r w:rsidRPr="008E2C0F">
        <w:rPr>
          <w:rFonts w:ascii="Calibri" w:hAnsi="Calibri" w:cs="Calibri"/>
          <w:sz w:val="16"/>
          <w:szCs w:val="18"/>
          <w:lang w:val="x-none"/>
        </w:rPr>
        <w:tab/>
        <w:t>obywateli rosyjskich lub osób fizycznych lub prawnych, podmiotów lub organów z siedzibą w Rosji;</w:t>
      </w:r>
    </w:p>
    <w:p w:rsidR="004A5C27" w:rsidRPr="008E2C0F" w:rsidRDefault="004A5C27" w:rsidP="008E2C0F">
      <w:pPr>
        <w:spacing w:after="0"/>
        <w:jc w:val="both"/>
        <w:rPr>
          <w:rFonts w:ascii="Calibri" w:hAnsi="Calibri" w:cs="Calibri"/>
          <w:sz w:val="16"/>
          <w:szCs w:val="18"/>
          <w:lang w:val="x-none"/>
        </w:rPr>
      </w:pPr>
      <w:r w:rsidRPr="008E2C0F">
        <w:rPr>
          <w:rFonts w:ascii="Calibri" w:hAnsi="Calibri" w:cs="Calibri"/>
          <w:sz w:val="16"/>
          <w:szCs w:val="18"/>
          <w:lang w:val="x-none"/>
        </w:rPr>
        <w:t>b)</w:t>
      </w:r>
      <w:r w:rsidRPr="008E2C0F">
        <w:rPr>
          <w:rFonts w:ascii="Calibri" w:hAnsi="Calibri" w:cs="Calibri"/>
          <w:sz w:val="16"/>
          <w:szCs w:val="18"/>
          <w:lang w:val="x-none"/>
        </w:rPr>
        <w:tab/>
        <w:t xml:space="preserve">osób prawnych, podmiotów lub organów, do których prawa własności bezpośrednio lub pośrednio w ponad 50 % należą </w:t>
      </w:r>
      <w:r>
        <w:rPr>
          <w:rFonts w:ascii="Calibri" w:hAnsi="Calibri" w:cs="Calibri"/>
          <w:sz w:val="16"/>
          <w:szCs w:val="18"/>
        </w:rPr>
        <w:t xml:space="preserve">                               </w:t>
      </w:r>
      <w:r w:rsidRPr="008E2C0F">
        <w:rPr>
          <w:rFonts w:ascii="Calibri" w:hAnsi="Calibri" w:cs="Calibri"/>
          <w:sz w:val="16"/>
          <w:szCs w:val="18"/>
          <w:lang w:val="x-none"/>
        </w:rPr>
        <w:t xml:space="preserve">do </w:t>
      </w:r>
      <w:r>
        <w:rPr>
          <w:rFonts w:ascii="Calibri" w:hAnsi="Calibri" w:cs="Calibri"/>
          <w:sz w:val="16"/>
          <w:szCs w:val="18"/>
        </w:rPr>
        <w:t>osoby fizycznej lub prawnej,</w:t>
      </w:r>
      <w:r w:rsidRPr="004D7F90">
        <w:rPr>
          <w:rFonts w:ascii="Calibri" w:hAnsi="Calibri" w:cs="Calibri"/>
          <w:sz w:val="16"/>
          <w:szCs w:val="18"/>
        </w:rPr>
        <w:t xml:space="preserve"> </w:t>
      </w:r>
      <w:r w:rsidRPr="008E2C0F">
        <w:rPr>
          <w:rFonts w:ascii="Calibri" w:hAnsi="Calibri" w:cs="Calibri"/>
          <w:sz w:val="16"/>
          <w:szCs w:val="18"/>
          <w:lang w:val="x-none"/>
        </w:rPr>
        <w:t>podmiotu</w:t>
      </w:r>
      <w:r>
        <w:rPr>
          <w:rFonts w:ascii="Calibri" w:hAnsi="Calibri" w:cs="Calibri"/>
          <w:sz w:val="16"/>
          <w:szCs w:val="18"/>
        </w:rPr>
        <w:t xml:space="preserve"> lub organu</w:t>
      </w:r>
      <w:r w:rsidRPr="008E2C0F">
        <w:rPr>
          <w:rFonts w:ascii="Calibri" w:hAnsi="Calibri" w:cs="Calibri"/>
          <w:sz w:val="16"/>
          <w:szCs w:val="18"/>
          <w:lang w:val="x-none"/>
        </w:rPr>
        <w:t>, o który</w:t>
      </w:r>
      <w:r>
        <w:rPr>
          <w:rFonts w:ascii="Calibri" w:hAnsi="Calibri" w:cs="Calibri"/>
          <w:sz w:val="16"/>
          <w:szCs w:val="18"/>
        </w:rPr>
        <w:t>ch</w:t>
      </w:r>
      <w:r w:rsidRPr="008E2C0F">
        <w:rPr>
          <w:rFonts w:ascii="Calibri" w:hAnsi="Calibri" w:cs="Calibri"/>
          <w:sz w:val="16"/>
          <w:szCs w:val="18"/>
          <w:lang w:val="x-none"/>
        </w:rPr>
        <w:t xml:space="preserve"> mowa w lit. a) niniejszego ustępu; lub</w:t>
      </w:r>
    </w:p>
    <w:p w:rsidR="004A5C27" w:rsidRPr="008E2C0F" w:rsidRDefault="004A5C27" w:rsidP="008E2C0F">
      <w:pPr>
        <w:spacing w:after="0"/>
        <w:jc w:val="both"/>
        <w:rPr>
          <w:rFonts w:ascii="Calibri" w:hAnsi="Calibri" w:cs="Calibri"/>
          <w:sz w:val="16"/>
          <w:szCs w:val="18"/>
          <w:lang w:val="x-none"/>
        </w:rPr>
      </w:pPr>
      <w:r w:rsidRPr="008E2C0F">
        <w:rPr>
          <w:rFonts w:ascii="Calibri" w:hAnsi="Calibri" w:cs="Calibri"/>
          <w:sz w:val="16"/>
          <w:szCs w:val="18"/>
          <w:lang w:val="x-none"/>
        </w:rPr>
        <w:t>c)</w:t>
      </w:r>
      <w:r w:rsidRPr="008E2C0F">
        <w:rPr>
          <w:rFonts w:ascii="Calibri" w:hAnsi="Calibri" w:cs="Calibri"/>
          <w:sz w:val="16"/>
          <w:szCs w:val="18"/>
          <w:lang w:val="x-none"/>
        </w:rPr>
        <w:tab/>
        <w:t xml:space="preserve">osób fizycznych lub prawnych, podmiotów lub organów działających w imieniu lub pod kierunkiem podmiotu, o którym mowa </w:t>
      </w:r>
      <w:r>
        <w:rPr>
          <w:rFonts w:ascii="Calibri" w:hAnsi="Calibri" w:cs="Calibri"/>
          <w:sz w:val="16"/>
          <w:szCs w:val="18"/>
        </w:rPr>
        <w:t xml:space="preserve">                    </w:t>
      </w:r>
      <w:r w:rsidRPr="008E2C0F">
        <w:rPr>
          <w:rFonts w:ascii="Calibri" w:hAnsi="Calibri" w:cs="Calibri"/>
          <w:sz w:val="16"/>
          <w:szCs w:val="18"/>
          <w:lang w:val="x-none"/>
        </w:rPr>
        <w:t>w lit. a) lub b) niniejszego ustępu,</w:t>
      </w:r>
    </w:p>
    <w:p w:rsidR="004A5C27" w:rsidRPr="001F504C" w:rsidRDefault="004A5C27" w:rsidP="008E2C0F">
      <w:pPr>
        <w:pStyle w:val="Tekstprzypisudolnego"/>
        <w:spacing w:after="0"/>
        <w:jc w:val="both"/>
        <w:rPr>
          <w:sz w:val="16"/>
        </w:rPr>
      </w:pPr>
      <w:r w:rsidRPr="008E2C0F">
        <w:rPr>
          <w:rFonts w:ascii="Calibri" w:hAnsi="Calibri" w:cs="Calibri"/>
          <w:sz w:val="16"/>
          <w:szCs w:val="18"/>
          <w:lang w:val="pl-PL"/>
        </w:rPr>
        <w:t>w tym podwykonawców, dostawców lub podmiotów, na których zdolności polega się w rozumieniu dyrektyw w sprawie zamówień publicznych, w przypadku, gdy przypada na nich ponad 10 % wartości zamówienia.</w:t>
      </w:r>
    </w:p>
  </w:footnote>
  <w:footnote w:id="3">
    <w:p w:rsidR="004A5C27" w:rsidRPr="00A1566A" w:rsidRDefault="004A5C27" w:rsidP="006A73A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Style w:val="Odwoanieprzypisudolnego"/>
          <w:sz w:val="16"/>
          <w:szCs w:val="16"/>
        </w:rPr>
        <w:footnoteRef/>
      </w:r>
      <w:r w:rsidRPr="00A1566A">
        <w:rPr>
          <w:sz w:val="16"/>
          <w:szCs w:val="16"/>
        </w:rPr>
        <w:t></w:t>
      </w:r>
      <w:r w:rsidRPr="00A1566A">
        <w:rPr>
          <w:rFonts w:ascii="Calibri Light" w:hAnsi="Calibri Light" w:cs="Calibri Light"/>
          <w:sz w:val="16"/>
          <w:szCs w:val="16"/>
          <w:lang w:eastAsia="pl-PL"/>
        </w:rPr>
        <w:t>Zakres udostępnianych zasobów niezbędnych do potwierdzenia spełniania warunku:</w:t>
      </w:r>
    </w:p>
    <w:p w:rsidR="004A5C27" w:rsidRPr="00A1566A" w:rsidRDefault="004A5C27" w:rsidP="00A1566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Fonts w:ascii="Calibri Light" w:hAnsi="Calibri Light" w:cs="Calibri Light"/>
          <w:sz w:val="16"/>
          <w:szCs w:val="16"/>
          <w:lang w:eastAsia="pl-PL"/>
        </w:rPr>
        <w:t>wiedza i doświadczenie,</w:t>
      </w:r>
    </w:p>
    <w:p w:rsidR="004A5C27" w:rsidRPr="00A1566A" w:rsidRDefault="004A5C27" w:rsidP="00A1566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Fonts w:ascii="Calibri Light" w:hAnsi="Calibri Light" w:cs="Calibri Light"/>
          <w:sz w:val="16"/>
          <w:szCs w:val="16"/>
          <w:lang w:eastAsia="pl-PL"/>
        </w:rPr>
        <w:t>potencjał techniczny (rodzaj, nazwa, model),</w:t>
      </w:r>
    </w:p>
    <w:p w:rsidR="004A5C27" w:rsidRPr="004B235E" w:rsidRDefault="004A5C27" w:rsidP="00A1566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Fonts w:ascii="Calibri Light" w:hAnsi="Calibri Light" w:cs="Calibri Light"/>
          <w:sz w:val="16"/>
          <w:szCs w:val="16"/>
          <w:lang w:eastAsia="pl-PL"/>
        </w:rPr>
        <w:t>osoby zdolne do wykonania zamówienia (imię i nazwisko, funkcja lub zakres wykonywanych czynności)</w:t>
      </w:r>
      <w:r w:rsidRPr="004B235E">
        <w:rPr>
          <w:rFonts w:ascii="Calibri Light" w:hAnsi="Calibri Light" w:cs="Calibri Light"/>
          <w:sz w:val="16"/>
          <w:szCs w:val="16"/>
          <w:lang w:eastAsia="pl-PL"/>
        </w:rPr>
        <w:t>,</w:t>
      </w:r>
    </w:p>
    <w:p w:rsidR="004A5C27" w:rsidRPr="00A1566A" w:rsidRDefault="004A5C27" w:rsidP="00A1566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Fonts w:ascii="Calibri Light" w:hAnsi="Calibri Light" w:cs="Calibri Light"/>
          <w:sz w:val="16"/>
          <w:szCs w:val="16"/>
          <w:lang w:eastAsia="pl-PL"/>
        </w:rPr>
        <w:t>zdolności finansowe lub ekonomiczne.</w:t>
      </w:r>
    </w:p>
  </w:footnote>
  <w:footnote w:id="4">
    <w:p w:rsidR="004A5C27" w:rsidRPr="00A1566A" w:rsidRDefault="004A5C27" w:rsidP="00A1566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16"/>
          <w:szCs w:val="16"/>
          <w:lang w:eastAsia="pl-PL"/>
        </w:rPr>
      </w:pPr>
      <w:r w:rsidRPr="00A1566A">
        <w:rPr>
          <w:rStyle w:val="Odwoanieprzypisudolnego"/>
          <w:sz w:val="16"/>
          <w:szCs w:val="16"/>
        </w:rPr>
        <w:footnoteRef/>
      </w:r>
      <w:r w:rsidRPr="00A1566A">
        <w:rPr>
          <w:sz w:val="16"/>
          <w:szCs w:val="16"/>
        </w:rPr>
        <w:t></w:t>
      </w:r>
      <w:r w:rsidRPr="00A1566A">
        <w:rPr>
          <w:rFonts w:ascii="Calibri Light" w:hAnsi="Calibri Light" w:cs="Calibri Light"/>
          <w:sz w:val="16"/>
          <w:szCs w:val="16"/>
          <w:lang w:eastAsia="pl-PL"/>
        </w:rPr>
        <w:t>sposób: np. podwykonawstwo, konsultacje, doradztwo,</w:t>
      </w:r>
    </w:p>
    <w:p w:rsidR="004A5C27" w:rsidRPr="00A1566A" w:rsidRDefault="004A5C27" w:rsidP="00A1566A">
      <w:pPr>
        <w:pStyle w:val="Tekstprzypisudolnego"/>
        <w:spacing w:after="0" w:line="240" w:lineRule="auto"/>
        <w:rPr>
          <w:sz w:val="16"/>
          <w:szCs w:val="16"/>
          <w:lang w:val="pl-PL"/>
        </w:rPr>
      </w:pPr>
      <w:r w:rsidRPr="00A1566A">
        <w:rPr>
          <w:rFonts w:ascii="Calibri Light" w:hAnsi="Calibri Light" w:cs="Calibri Light"/>
          <w:sz w:val="16"/>
          <w:szCs w:val="16"/>
          <w:lang w:eastAsia="pl-PL"/>
        </w:rPr>
        <w:t>okres np. przez czas trwania umowy</w:t>
      </w:r>
      <w:r>
        <w:rPr>
          <w:rFonts w:ascii="Calibri Light" w:hAnsi="Calibri Light" w:cs="Calibri Light"/>
          <w:sz w:val="16"/>
          <w:szCs w:val="16"/>
          <w:lang w:val="pl-PL" w:eastAsia="pl-PL"/>
        </w:rPr>
        <w:t xml:space="preserve">, </w:t>
      </w:r>
    </w:p>
  </w:footnote>
  <w:footnote w:id="5">
    <w:p w:rsidR="004A5C27" w:rsidRPr="00A1566A" w:rsidRDefault="004A5C27" w:rsidP="00A1566A">
      <w:pPr>
        <w:pStyle w:val="Tekstprzypisudolnego"/>
        <w:spacing w:after="0" w:line="240" w:lineRule="auto"/>
        <w:rPr>
          <w:sz w:val="16"/>
          <w:szCs w:val="16"/>
          <w:lang w:val="pl-PL"/>
        </w:rPr>
      </w:pPr>
      <w:r w:rsidRPr="00A1566A">
        <w:rPr>
          <w:rStyle w:val="Odwoanieprzypisudolnego"/>
          <w:sz w:val="16"/>
          <w:szCs w:val="16"/>
        </w:rPr>
        <w:footnoteRef/>
      </w:r>
      <w:r w:rsidRPr="00A1566A">
        <w:rPr>
          <w:sz w:val="16"/>
          <w:szCs w:val="16"/>
        </w:rPr>
        <w:t></w:t>
      </w:r>
      <w:r w:rsidRPr="00A1566A">
        <w:rPr>
          <w:rFonts w:ascii="Calibri Light" w:hAnsi="Calibri Light" w:cs="Calibri Light"/>
          <w:sz w:val="16"/>
          <w:szCs w:val="16"/>
          <w:lang w:eastAsia="pl-PL"/>
        </w:rPr>
        <w:t>np. umowa cywilno-prawna, umowa o współpracy.</w:t>
      </w:r>
    </w:p>
  </w:footnote>
  <w:footnote w:id="6">
    <w:p w:rsidR="004A5C27" w:rsidRPr="000F0907" w:rsidRDefault="004A5C27" w:rsidP="005E262B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></w:t>
      </w:r>
      <w:r w:rsidRPr="007F1884">
        <w:rPr>
          <w:rFonts w:ascii="Calibri Light" w:eastAsia="Times New Roman" w:hAnsi="Calibri Light" w:cs="Calibri Light"/>
          <w:sz w:val="18"/>
          <w:szCs w:val="24"/>
          <w:lang w:eastAsia="pl-PL"/>
        </w:rPr>
        <w:t>w przypadku gdy ofertę składa Konsorcjum złożone z 2 firm. Gdy ofertę składa Konsorcjum więcej niż 2 firm należy dopisać pozostałe firmy.</w:t>
      </w:r>
    </w:p>
  </w:footnote>
  <w:footnote w:id="7">
    <w:p w:rsidR="004A5C27" w:rsidRPr="000F0907" w:rsidRDefault="004A5C27" w:rsidP="005E262B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></w:t>
      </w:r>
      <w:r w:rsidRPr="007F1884">
        <w:rPr>
          <w:rFonts w:ascii="Calibri Light" w:eastAsia="Times New Roman" w:hAnsi="Calibri Light" w:cs="Calibri Light"/>
          <w:sz w:val="18"/>
          <w:szCs w:val="24"/>
          <w:lang w:eastAsia="pl-PL"/>
        </w:rPr>
        <w:t>Zamawiający wymaga zakreślenia właściwego zakresu umocowania</w:t>
      </w:r>
    </w:p>
  </w:footnote>
  <w:footnote w:id="8">
    <w:p w:rsidR="004A5C27" w:rsidRPr="000F0907" w:rsidRDefault="004A5C27" w:rsidP="005E262B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></w:t>
      </w:r>
      <w:r w:rsidRPr="000F0907">
        <w:rPr>
          <w:rFonts w:ascii="Calibri Light" w:hAnsi="Calibri Light" w:cs="Calibri Light"/>
          <w:sz w:val="18"/>
          <w:lang w:val="pl-PL"/>
        </w:rPr>
        <w:t>Niepotrzebne skreślić</w:t>
      </w:r>
    </w:p>
  </w:footnote>
  <w:footnote w:id="9">
    <w:p w:rsidR="004A5C27" w:rsidRPr="000F0907" w:rsidRDefault="004A5C27" w:rsidP="005E262B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></w:t>
      </w:r>
      <w:r w:rsidRPr="007F1884">
        <w:rPr>
          <w:rFonts w:ascii="Calibri Light" w:eastAsia="Times New Roman" w:hAnsi="Calibri Light" w:cs="Calibri Light"/>
          <w:sz w:val="18"/>
          <w:szCs w:val="24"/>
          <w:lang w:eastAsia="pl-PL"/>
        </w:rPr>
        <w:t>w przypadku gdy ofertę składa Konsorcjum złożone z 2 firm. Gdy ofertę składa Konsorcjum więcej niż 2 firm należy dopisać pozostałe firmy.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9D8" w:rsidRPr="00C6754D" w:rsidRDefault="001F69D8" w:rsidP="001F69D8">
    <w:pPr>
      <w:spacing w:after="0" w:line="223" w:lineRule="exact"/>
      <w:jc w:val="center"/>
      <w:rPr>
        <w:rFonts w:ascii="Calibri Light" w:hAnsi="Calibri Light" w:cs="Calibri Light"/>
        <w:b/>
        <w:sz w:val="20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708660</wp:posOffset>
          </wp:positionH>
          <wp:positionV relativeFrom="page">
            <wp:posOffset>269875</wp:posOffset>
          </wp:positionV>
          <wp:extent cx="997585" cy="550545"/>
          <wp:effectExtent l="0" t="0" r="0" b="0"/>
          <wp:wrapNone/>
          <wp:docPr id="3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54D">
      <w:rPr>
        <w:rFonts w:ascii="Calibri Light" w:hAnsi="Calibri Light" w:cs="Calibri Light"/>
        <w:b/>
        <w:sz w:val="20"/>
      </w:rPr>
      <w:t xml:space="preserve">                                      SPECYFIKACJA WARUNKÓW ZAMÓWIENIA na zadanie pn.:</w:t>
    </w:r>
  </w:p>
  <w:p w:rsidR="001F69D8" w:rsidRPr="00C6754D" w:rsidRDefault="001F69D8" w:rsidP="001F69D8">
    <w:pPr>
      <w:tabs>
        <w:tab w:val="center" w:pos="5385"/>
      </w:tabs>
      <w:spacing w:after="0"/>
      <w:ind w:left="1701"/>
      <w:rPr>
        <w:rFonts w:ascii="Calibri Light" w:hAnsi="Calibri Light" w:cs="Calibri Light"/>
        <w:b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-891540</wp:posOffset>
              </wp:positionH>
              <wp:positionV relativeFrom="paragraph">
                <wp:posOffset>424180</wp:posOffset>
              </wp:positionV>
              <wp:extent cx="7521575" cy="8255"/>
              <wp:effectExtent l="0" t="0" r="3175" b="10795"/>
              <wp:wrapNone/>
              <wp:docPr id="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21575" cy="825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73D9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0.2pt;margin-top:33.4pt;width:592.2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"/>
          </w:pict>
        </mc:Fallback>
      </mc:AlternateContent>
    </w:r>
    <w:r>
      <w:rPr>
        <w:rFonts w:ascii="Calibri Light" w:hAnsi="Calibri Light" w:cs="Calibri Light"/>
        <w:b/>
        <w:sz w:val="20"/>
      </w:rPr>
      <w:tab/>
    </w:r>
    <w:r w:rsidRPr="00C6754D">
      <w:rPr>
        <w:rFonts w:ascii="Calibri Light" w:hAnsi="Calibri Light" w:cs="Calibri Light"/>
        <w:b/>
        <w:sz w:val="20"/>
      </w:rPr>
      <w:t>„</w:t>
    </w:r>
    <w:r w:rsidRPr="00C6754D">
      <w:rPr>
        <w:rFonts w:ascii="Calibri Light" w:hAnsi="Calibri Light" w:cs="Calibri Light"/>
        <w:b/>
        <w:bCs/>
        <w:sz w:val="20"/>
      </w:rPr>
      <w:t>Dostawa oleju napędowego ON z podziałem na dwie części”</w:t>
    </w:r>
  </w:p>
  <w:p w:rsidR="004A5C27" w:rsidRPr="001F69D8" w:rsidRDefault="004A5C27" w:rsidP="001F6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A453B6A"/>
    <w:multiLevelType w:val="hybridMultilevel"/>
    <w:tmpl w:val="260E56CE"/>
    <w:lvl w:ilvl="0" w:tplc="73AC263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CG Times" w:hAnsi="CG Times" w:hint="default"/>
        <w:color w:val="auto"/>
        <w:sz w:val="24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G Times" w:hAnsi="CG Time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G Times" w:hAnsi="CG Times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C524E82"/>
    <w:multiLevelType w:val="hybridMultilevel"/>
    <w:tmpl w:val="2CAC4276"/>
    <w:lvl w:ilvl="0" w:tplc="F4C83B1E">
      <w:start w:val="1"/>
      <w:numFmt w:val="upperRoman"/>
      <w:lvlText w:val="%1."/>
      <w:lvlJc w:val="left"/>
      <w:pPr>
        <w:ind w:left="747" w:hanging="214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D1625AE">
      <w:numFmt w:val="bullet"/>
      <w:lvlText w:val="•"/>
      <w:lvlJc w:val="left"/>
      <w:pPr>
        <w:ind w:left="930" w:hanging="214"/>
      </w:pPr>
      <w:rPr>
        <w:rFonts w:hint="default"/>
        <w:lang w:val="pl-PL" w:eastAsia="en-US" w:bidi="ar-SA"/>
      </w:rPr>
    </w:lvl>
    <w:lvl w:ilvl="2" w:tplc="CF0C84AA">
      <w:numFmt w:val="bullet"/>
      <w:lvlText w:val="•"/>
      <w:lvlJc w:val="left"/>
      <w:pPr>
        <w:ind w:left="1121" w:hanging="214"/>
      </w:pPr>
      <w:rPr>
        <w:rFonts w:hint="default"/>
        <w:lang w:val="pl-PL" w:eastAsia="en-US" w:bidi="ar-SA"/>
      </w:rPr>
    </w:lvl>
    <w:lvl w:ilvl="3" w:tplc="06CAB2D4">
      <w:numFmt w:val="bullet"/>
      <w:lvlText w:val="•"/>
      <w:lvlJc w:val="left"/>
      <w:pPr>
        <w:ind w:left="1312" w:hanging="214"/>
      </w:pPr>
      <w:rPr>
        <w:rFonts w:hint="default"/>
        <w:lang w:val="pl-PL" w:eastAsia="en-US" w:bidi="ar-SA"/>
      </w:rPr>
    </w:lvl>
    <w:lvl w:ilvl="4" w:tplc="FB5695A8">
      <w:numFmt w:val="bullet"/>
      <w:lvlText w:val="•"/>
      <w:lvlJc w:val="left"/>
      <w:pPr>
        <w:ind w:left="1502" w:hanging="214"/>
      </w:pPr>
      <w:rPr>
        <w:rFonts w:hint="default"/>
        <w:lang w:val="pl-PL" w:eastAsia="en-US" w:bidi="ar-SA"/>
      </w:rPr>
    </w:lvl>
    <w:lvl w:ilvl="5" w:tplc="FA36B016">
      <w:numFmt w:val="bullet"/>
      <w:lvlText w:val="•"/>
      <w:lvlJc w:val="left"/>
      <w:pPr>
        <w:ind w:left="1693" w:hanging="214"/>
      </w:pPr>
      <w:rPr>
        <w:rFonts w:hint="default"/>
        <w:lang w:val="pl-PL" w:eastAsia="en-US" w:bidi="ar-SA"/>
      </w:rPr>
    </w:lvl>
    <w:lvl w:ilvl="6" w:tplc="CC00A288">
      <w:numFmt w:val="bullet"/>
      <w:lvlText w:val="•"/>
      <w:lvlJc w:val="left"/>
      <w:pPr>
        <w:ind w:left="1884" w:hanging="214"/>
      </w:pPr>
      <w:rPr>
        <w:rFonts w:hint="default"/>
        <w:lang w:val="pl-PL" w:eastAsia="en-US" w:bidi="ar-SA"/>
      </w:rPr>
    </w:lvl>
    <w:lvl w:ilvl="7" w:tplc="C20260F4">
      <w:numFmt w:val="bullet"/>
      <w:lvlText w:val="•"/>
      <w:lvlJc w:val="left"/>
      <w:pPr>
        <w:ind w:left="2075" w:hanging="214"/>
      </w:pPr>
      <w:rPr>
        <w:rFonts w:hint="default"/>
        <w:lang w:val="pl-PL" w:eastAsia="en-US" w:bidi="ar-SA"/>
      </w:rPr>
    </w:lvl>
    <w:lvl w:ilvl="8" w:tplc="C9A07636">
      <w:numFmt w:val="bullet"/>
      <w:lvlText w:val="•"/>
      <w:lvlJc w:val="left"/>
      <w:pPr>
        <w:ind w:left="2265" w:hanging="214"/>
      </w:pPr>
      <w:rPr>
        <w:rFonts w:hint="default"/>
        <w:lang w:val="pl-PL" w:eastAsia="en-US" w:bidi="ar-SA"/>
      </w:rPr>
    </w:lvl>
  </w:abstractNum>
  <w:abstractNum w:abstractNumId="6" w15:restartNumberingAfterBreak="0">
    <w:nsid w:val="16D34C67"/>
    <w:multiLevelType w:val="hybridMultilevel"/>
    <w:tmpl w:val="4BF685C4"/>
    <w:lvl w:ilvl="0" w:tplc="399C83AA">
      <w:start w:val="1"/>
      <w:numFmt w:val="decimal"/>
      <w:lvlText w:val="%1)"/>
      <w:lvlJc w:val="left"/>
      <w:pPr>
        <w:ind w:left="1080" w:hanging="360"/>
      </w:pPr>
      <w:rPr>
        <w:rFonts w:ascii="Calibri" w:eastAsia="Tahoma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5E74C4"/>
    <w:multiLevelType w:val="hybridMultilevel"/>
    <w:tmpl w:val="AA5AE5B2"/>
    <w:lvl w:ilvl="0" w:tplc="7A020AE0">
      <w:start w:val="1"/>
      <w:numFmt w:val="decimal"/>
      <w:lvlText w:val="%1."/>
      <w:lvlJc w:val="left"/>
      <w:pPr>
        <w:ind w:left="614" w:hanging="360"/>
      </w:pPr>
      <w:rPr>
        <w:rFonts w:ascii="Calibri" w:eastAsia="Symbol" w:hAnsi="Calibri" w:cs="Calibri"/>
        <w:b/>
        <w:spacing w:val="-30"/>
        <w:w w:val="100"/>
        <w:sz w:val="24"/>
        <w:szCs w:val="24"/>
        <w:lang w:val="pl-PL" w:eastAsia="en-US" w:bidi="ar-SA"/>
      </w:rPr>
    </w:lvl>
    <w:lvl w:ilvl="1" w:tplc="DA8CEBAC">
      <w:numFmt w:val="bullet"/>
      <w:lvlText w:val="-"/>
      <w:lvlJc w:val="left"/>
      <w:pPr>
        <w:ind w:left="753" w:hanging="140"/>
      </w:pPr>
      <w:rPr>
        <w:rFonts w:ascii="Tahoma" w:eastAsia="Tahoma" w:hAnsi="Tahoma" w:cs="Tahoma" w:hint="default"/>
        <w:spacing w:val="-1"/>
        <w:w w:val="100"/>
        <w:sz w:val="24"/>
        <w:szCs w:val="24"/>
        <w:lang w:val="pl-PL" w:eastAsia="en-US" w:bidi="ar-SA"/>
      </w:rPr>
    </w:lvl>
    <w:lvl w:ilvl="2" w:tplc="C6ECFF02">
      <w:numFmt w:val="bullet"/>
      <w:lvlText w:val="•"/>
      <w:lvlJc w:val="left"/>
      <w:pPr>
        <w:ind w:left="1809" w:hanging="140"/>
      </w:pPr>
      <w:rPr>
        <w:rFonts w:hint="default"/>
        <w:lang w:val="pl-PL" w:eastAsia="en-US" w:bidi="ar-SA"/>
      </w:rPr>
    </w:lvl>
    <w:lvl w:ilvl="3" w:tplc="B3904698">
      <w:numFmt w:val="bullet"/>
      <w:lvlText w:val="•"/>
      <w:lvlJc w:val="left"/>
      <w:pPr>
        <w:ind w:left="2859" w:hanging="140"/>
      </w:pPr>
      <w:rPr>
        <w:rFonts w:hint="default"/>
        <w:lang w:val="pl-PL" w:eastAsia="en-US" w:bidi="ar-SA"/>
      </w:rPr>
    </w:lvl>
    <w:lvl w:ilvl="4" w:tplc="98FEC202">
      <w:numFmt w:val="bullet"/>
      <w:lvlText w:val="•"/>
      <w:lvlJc w:val="left"/>
      <w:pPr>
        <w:ind w:left="3908" w:hanging="140"/>
      </w:pPr>
      <w:rPr>
        <w:rFonts w:hint="default"/>
        <w:lang w:val="pl-PL" w:eastAsia="en-US" w:bidi="ar-SA"/>
      </w:rPr>
    </w:lvl>
    <w:lvl w:ilvl="5" w:tplc="4D344F66">
      <w:numFmt w:val="bullet"/>
      <w:lvlText w:val="•"/>
      <w:lvlJc w:val="left"/>
      <w:pPr>
        <w:ind w:left="4958" w:hanging="140"/>
      </w:pPr>
      <w:rPr>
        <w:rFonts w:hint="default"/>
        <w:lang w:val="pl-PL" w:eastAsia="en-US" w:bidi="ar-SA"/>
      </w:rPr>
    </w:lvl>
    <w:lvl w:ilvl="6" w:tplc="5A90D290">
      <w:numFmt w:val="bullet"/>
      <w:lvlText w:val="•"/>
      <w:lvlJc w:val="left"/>
      <w:pPr>
        <w:ind w:left="6007" w:hanging="140"/>
      </w:pPr>
      <w:rPr>
        <w:rFonts w:hint="default"/>
        <w:lang w:val="pl-PL" w:eastAsia="en-US" w:bidi="ar-SA"/>
      </w:rPr>
    </w:lvl>
    <w:lvl w:ilvl="7" w:tplc="83CE102E">
      <w:numFmt w:val="bullet"/>
      <w:lvlText w:val="•"/>
      <w:lvlJc w:val="left"/>
      <w:pPr>
        <w:ind w:left="7057" w:hanging="140"/>
      </w:pPr>
      <w:rPr>
        <w:rFonts w:hint="default"/>
        <w:lang w:val="pl-PL" w:eastAsia="en-US" w:bidi="ar-SA"/>
      </w:rPr>
    </w:lvl>
    <w:lvl w:ilvl="8" w:tplc="108668EC">
      <w:numFmt w:val="bullet"/>
      <w:lvlText w:val="•"/>
      <w:lvlJc w:val="left"/>
      <w:pPr>
        <w:ind w:left="8106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CBE5489"/>
    <w:multiLevelType w:val="hybridMultilevel"/>
    <w:tmpl w:val="E8546524"/>
    <w:lvl w:ilvl="0" w:tplc="C16AAB36">
      <w:start w:val="1"/>
      <w:numFmt w:val="decimal"/>
      <w:lvlText w:val="%1)"/>
      <w:lvlJc w:val="left"/>
      <w:pPr>
        <w:ind w:left="974" w:hanging="360"/>
      </w:pPr>
      <w:rPr>
        <w:rFonts w:ascii="Symbol" w:hAnsi="Symbo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9" w15:restartNumberingAfterBreak="0">
    <w:nsid w:val="210A3BD2"/>
    <w:multiLevelType w:val="hybridMultilevel"/>
    <w:tmpl w:val="31E81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37329"/>
    <w:multiLevelType w:val="hybridMultilevel"/>
    <w:tmpl w:val="B98CD6B2"/>
    <w:lvl w:ilvl="0" w:tplc="61A4666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6F772B3"/>
    <w:multiLevelType w:val="hybridMultilevel"/>
    <w:tmpl w:val="C33EB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AD4"/>
    <w:multiLevelType w:val="multilevel"/>
    <w:tmpl w:val="E744B4A0"/>
    <w:styleLink w:val="WWNum80"/>
    <w:lvl w:ilvl="0">
      <w:start w:val="3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7B950CD"/>
    <w:multiLevelType w:val="multilevel"/>
    <w:tmpl w:val="283AA4FA"/>
    <w:name w:val="WWNum1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4AD804AD"/>
    <w:multiLevelType w:val="hybridMultilevel"/>
    <w:tmpl w:val="EFB4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962DB"/>
    <w:multiLevelType w:val="multilevel"/>
    <w:tmpl w:val="6AFA5ADC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D03302D"/>
    <w:multiLevelType w:val="hybridMultilevel"/>
    <w:tmpl w:val="879E4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B1E7F"/>
    <w:multiLevelType w:val="hybridMultilevel"/>
    <w:tmpl w:val="196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34CDC"/>
    <w:multiLevelType w:val="hybridMultilevel"/>
    <w:tmpl w:val="196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E6B03"/>
    <w:multiLevelType w:val="hybridMultilevel"/>
    <w:tmpl w:val="50FAF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F02E1"/>
    <w:multiLevelType w:val="hybridMultilevel"/>
    <w:tmpl w:val="7904F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24A2D"/>
    <w:multiLevelType w:val="hybridMultilevel"/>
    <w:tmpl w:val="A322E174"/>
    <w:lvl w:ilvl="0" w:tplc="1F263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77070E3"/>
    <w:multiLevelType w:val="hybridMultilevel"/>
    <w:tmpl w:val="3FFE4ABE"/>
    <w:lvl w:ilvl="0" w:tplc="2A8A5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C6D54"/>
    <w:multiLevelType w:val="hybridMultilevel"/>
    <w:tmpl w:val="4AA65944"/>
    <w:lvl w:ilvl="0" w:tplc="4434F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60D4"/>
    <w:multiLevelType w:val="hybridMultilevel"/>
    <w:tmpl w:val="E59A0946"/>
    <w:lvl w:ilvl="0" w:tplc="06D2E99A">
      <w:start w:val="1"/>
      <w:numFmt w:val="decimal"/>
      <w:lvlText w:val="%1."/>
      <w:lvlJc w:val="left"/>
      <w:pPr>
        <w:ind w:left="541" w:hanging="284"/>
      </w:pPr>
      <w:rPr>
        <w:rFonts w:ascii="Arial Unicode MS" w:eastAsia="Arial Unicode MS" w:hAnsi="Arial Unicode MS" w:cs="Arial Unicode MS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97A5286">
      <w:numFmt w:val="bullet"/>
      <w:lvlText w:val="•"/>
      <w:lvlJc w:val="left"/>
      <w:pPr>
        <w:ind w:left="1526" w:hanging="284"/>
      </w:pPr>
      <w:rPr>
        <w:rFonts w:hint="default"/>
        <w:lang w:val="pl-PL" w:eastAsia="en-US" w:bidi="ar-SA"/>
      </w:rPr>
    </w:lvl>
    <w:lvl w:ilvl="2" w:tplc="43466130">
      <w:numFmt w:val="bullet"/>
      <w:lvlText w:val="•"/>
      <w:lvlJc w:val="left"/>
      <w:pPr>
        <w:ind w:left="2513" w:hanging="284"/>
      </w:pPr>
      <w:rPr>
        <w:rFonts w:hint="default"/>
        <w:lang w:val="pl-PL" w:eastAsia="en-US" w:bidi="ar-SA"/>
      </w:rPr>
    </w:lvl>
    <w:lvl w:ilvl="3" w:tplc="D5A82566">
      <w:numFmt w:val="bullet"/>
      <w:lvlText w:val="•"/>
      <w:lvlJc w:val="left"/>
      <w:pPr>
        <w:ind w:left="3499" w:hanging="284"/>
      </w:pPr>
      <w:rPr>
        <w:rFonts w:hint="default"/>
        <w:lang w:val="pl-PL" w:eastAsia="en-US" w:bidi="ar-SA"/>
      </w:rPr>
    </w:lvl>
    <w:lvl w:ilvl="4" w:tplc="00D2EF54">
      <w:numFmt w:val="bullet"/>
      <w:lvlText w:val="•"/>
      <w:lvlJc w:val="left"/>
      <w:pPr>
        <w:ind w:left="4486" w:hanging="284"/>
      </w:pPr>
      <w:rPr>
        <w:rFonts w:hint="default"/>
        <w:lang w:val="pl-PL" w:eastAsia="en-US" w:bidi="ar-SA"/>
      </w:rPr>
    </w:lvl>
    <w:lvl w:ilvl="5" w:tplc="077EB088">
      <w:numFmt w:val="bullet"/>
      <w:lvlText w:val="•"/>
      <w:lvlJc w:val="left"/>
      <w:pPr>
        <w:ind w:left="5473" w:hanging="284"/>
      </w:pPr>
      <w:rPr>
        <w:rFonts w:hint="default"/>
        <w:lang w:val="pl-PL" w:eastAsia="en-US" w:bidi="ar-SA"/>
      </w:rPr>
    </w:lvl>
    <w:lvl w:ilvl="6" w:tplc="D6647A66">
      <w:numFmt w:val="bullet"/>
      <w:lvlText w:val="•"/>
      <w:lvlJc w:val="left"/>
      <w:pPr>
        <w:ind w:left="6459" w:hanging="284"/>
      </w:pPr>
      <w:rPr>
        <w:rFonts w:hint="default"/>
        <w:lang w:val="pl-PL" w:eastAsia="en-US" w:bidi="ar-SA"/>
      </w:rPr>
    </w:lvl>
    <w:lvl w:ilvl="7" w:tplc="0B6A626E">
      <w:numFmt w:val="bullet"/>
      <w:lvlText w:val="•"/>
      <w:lvlJc w:val="left"/>
      <w:pPr>
        <w:ind w:left="7446" w:hanging="284"/>
      </w:pPr>
      <w:rPr>
        <w:rFonts w:hint="default"/>
        <w:lang w:val="pl-PL" w:eastAsia="en-US" w:bidi="ar-SA"/>
      </w:rPr>
    </w:lvl>
    <w:lvl w:ilvl="8" w:tplc="6D40AA2C">
      <w:numFmt w:val="bullet"/>
      <w:lvlText w:val="•"/>
      <w:lvlJc w:val="left"/>
      <w:pPr>
        <w:ind w:left="8432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7032791E"/>
    <w:multiLevelType w:val="hybridMultilevel"/>
    <w:tmpl w:val="8DBE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26E22"/>
    <w:multiLevelType w:val="hybridMultilevel"/>
    <w:tmpl w:val="34C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25"/>
  </w:num>
  <w:num w:numId="6">
    <w:abstractNumId w:val="7"/>
  </w:num>
  <w:num w:numId="7">
    <w:abstractNumId w:val="8"/>
  </w:num>
  <w:num w:numId="8">
    <w:abstractNumId w:val="24"/>
  </w:num>
  <w:num w:numId="9">
    <w:abstractNumId w:val="9"/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6"/>
  </w:num>
  <w:num w:numId="16">
    <w:abstractNumId w:val="16"/>
  </w:num>
  <w:num w:numId="17">
    <w:abstractNumId w:val="10"/>
  </w:num>
  <w:num w:numId="18">
    <w:abstractNumId w:val="13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9"/>
  </w:num>
  <w:num w:numId="22">
    <w:abstractNumId w:val="17"/>
  </w:num>
  <w:num w:numId="23">
    <w:abstractNumId w:val="14"/>
  </w:num>
  <w:num w:numId="24">
    <w:abstractNumId w:val="20"/>
  </w:num>
  <w:num w:numId="25">
    <w:abstractNumId w:val="21"/>
  </w:num>
  <w:num w:numId="26">
    <w:abstractNumId w:val="11"/>
  </w:num>
  <w:num w:numId="27">
    <w:abstractNumId w:val="26"/>
  </w:num>
  <w:num w:numId="28">
    <w:abstractNumId w:val="23"/>
  </w:num>
  <w:num w:numId="29">
    <w:abstractNumId w:val="1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DF"/>
    <w:rsid w:val="000034FF"/>
    <w:rsid w:val="00011FEA"/>
    <w:rsid w:val="00024DF1"/>
    <w:rsid w:val="00026376"/>
    <w:rsid w:val="00033B58"/>
    <w:rsid w:val="00044E49"/>
    <w:rsid w:val="0006416E"/>
    <w:rsid w:val="00066AF2"/>
    <w:rsid w:val="000A18B9"/>
    <w:rsid w:val="000C0EB0"/>
    <w:rsid w:val="000D5DD7"/>
    <w:rsid w:val="000D6E29"/>
    <w:rsid w:val="000F73CC"/>
    <w:rsid w:val="00102E54"/>
    <w:rsid w:val="00102ED6"/>
    <w:rsid w:val="001537EC"/>
    <w:rsid w:val="001626E6"/>
    <w:rsid w:val="001848CC"/>
    <w:rsid w:val="001C208C"/>
    <w:rsid w:val="001D350F"/>
    <w:rsid w:val="001F69D8"/>
    <w:rsid w:val="001F780E"/>
    <w:rsid w:val="002268A6"/>
    <w:rsid w:val="00256C52"/>
    <w:rsid w:val="00262717"/>
    <w:rsid w:val="002B6339"/>
    <w:rsid w:val="002B64BE"/>
    <w:rsid w:val="002D7B95"/>
    <w:rsid w:val="002E7E7D"/>
    <w:rsid w:val="00306CA9"/>
    <w:rsid w:val="00333BFC"/>
    <w:rsid w:val="00337989"/>
    <w:rsid w:val="0034262D"/>
    <w:rsid w:val="0035213A"/>
    <w:rsid w:val="00377EC1"/>
    <w:rsid w:val="003A53CD"/>
    <w:rsid w:val="003D202A"/>
    <w:rsid w:val="003E0EF4"/>
    <w:rsid w:val="003E40D4"/>
    <w:rsid w:val="00404EA9"/>
    <w:rsid w:val="004110A4"/>
    <w:rsid w:val="0044258E"/>
    <w:rsid w:val="004467DF"/>
    <w:rsid w:val="00447D8F"/>
    <w:rsid w:val="00461F61"/>
    <w:rsid w:val="00472117"/>
    <w:rsid w:val="00480CE4"/>
    <w:rsid w:val="004817EE"/>
    <w:rsid w:val="00483C0C"/>
    <w:rsid w:val="004842A3"/>
    <w:rsid w:val="004A58B9"/>
    <w:rsid w:val="004A5C27"/>
    <w:rsid w:val="004B235E"/>
    <w:rsid w:val="004B3665"/>
    <w:rsid w:val="004D59CF"/>
    <w:rsid w:val="004D7F90"/>
    <w:rsid w:val="004E08B9"/>
    <w:rsid w:val="004F3FD2"/>
    <w:rsid w:val="004F67DE"/>
    <w:rsid w:val="00516308"/>
    <w:rsid w:val="00531D21"/>
    <w:rsid w:val="00534853"/>
    <w:rsid w:val="005408D3"/>
    <w:rsid w:val="005428B7"/>
    <w:rsid w:val="005572EB"/>
    <w:rsid w:val="005636E1"/>
    <w:rsid w:val="00575650"/>
    <w:rsid w:val="00575B51"/>
    <w:rsid w:val="00577B65"/>
    <w:rsid w:val="005827CD"/>
    <w:rsid w:val="00586891"/>
    <w:rsid w:val="00586C4D"/>
    <w:rsid w:val="005E262B"/>
    <w:rsid w:val="005E376B"/>
    <w:rsid w:val="005E6921"/>
    <w:rsid w:val="005F33A3"/>
    <w:rsid w:val="00617360"/>
    <w:rsid w:val="0062546C"/>
    <w:rsid w:val="00626FB7"/>
    <w:rsid w:val="0064148F"/>
    <w:rsid w:val="00660500"/>
    <w:rsid w:val="00665DF1"/>
    <w:rsid w:val="00670F39"/>
    <w:rsid w:val="006A1D20"/>
    <w:rsid w:val="006A73A5"/>
    <w:rsid w:val="006A78AD"/>
    <w:rsid w:val="006B1D85"/>
    <w:rsid w:val="006C0D72"/>
    <w:rsid w:val="006D7620"/>
    <w:rsid w:val="006F0FEA"/>
    <w:rsid w:val="007031D4"/>
    <w:rsid w:val="007109B5"/>
    <w:rsid w:val="007111F3"/>
    <w:rsid w:val="00732D9D"/>
    <w:rsid w:val="007434C4"/>
    <w:rsid w:val="00753567"/>
    <w:rsid w:val="007549BE"/>
    <w:rsid w:val="0075661E"/>
    <w:rsid w:val="007776D1"/>
    <w:rsid w:val="007A7E3A"/>
    <w:rsid w:val="007C2BD3"/>
    <w:rsid w:val="007C69A6"/>
    <w:rsid w:val="007D55B2"/>
    <w:rsid w:val="007D69A3"/>
    <w:rsid w:val="007F776C"/>
    <w:rsid w:val="007F7E14"/>
    <w:rsid w:val="00852C1B"/>
    <w:rsid w:val="00855925"/>
    <w:rsid w:val="00870C7F"/>
    <w:rsid w:val="0089018C"/>
    <w:rsid w:val="008A3DF0"/>
    <w:rsid w:val="008E2C0F"/>
    <w:rsid w:val="008E2D83"/>
    <w:rsid w:val="00902D98"/>
    <w:rsid w:val="00915634"/>
    <w:rsid w:val="00923F0A"/>
    <w:rsid w:val="00932FE7"/>
    <w:rsid w:val="009613CE"/>
    <w:rsid w:val="00965D91"/>
    <w:rsid w:val="0097074A"/>
    <w:rsid w:val="009834B9"/>
    <w:rsid w:val="0099016C"/>
    <w:rsid w:val="009946E4"/>
    <w:rsid w:val="009D3883"/>
    <w:rsid w:val="009E45C7"/>
    <w:rsid w:val="00A114F8"/>
    <w:rsid w:val="00A11882"/>
    <w:rsid w:val="00A1566A"/>
    <w:rsid w:val="00A344AF"/>
    <w:rsid w:val="00A43ED9"/>
    <w:rsid w:val="00A45F51"/>
    <w:rsid w:val="00A513DB"/>
    <w:rsid w:val="00A54E16"/>
    <w:rsid w:val="00A55E16"/>
    <w:rsid w:val="00A85E53"/>
    <w:rsid w:val="00A962BB"/>
    <w:rsid w:val="00AA5F6F"/>
    <w:rsid w:val="00AB3ED6"/>
    <w:rsid w:val="00AE3BA5"/>
    <w:rsid w:val="00B02D84"/>
    <w:rsid w:val="00B05F3E"/>
    <w:rsid w:val="00B2182B"/>
    <w:rsid w:val="00B273AA"/>
    <w:rsid w:val="00B42D28"/>
    <w:rsid w:val="00B849FB"/>
    <w:rsid w:val="00B86B9B"/>
    <w:rsid w:val="00B952CC"/>
    <w:rsid w:val="00B9689C"/>
    <w:rsid w:val="00BA1F9D"/>
    <w:rsid w:val="00BA2F96"/>
    <w:rsid w:val="00BA5506"/>
    <w:rsid w:val="00BA7762"/>
    <w:rsid w:val="00BB001B"/>
    <w:rsid w:val="00BB3D12"/>
    <w:rsid w:val="00BB48A0"/>
    <w:rsid w:val="00BC095E"/>
    <w:rsid w:val="00BF2D0C"/>
    <w:rsid w:val="00BF3673"/>
    <w:rsid w:val="00C30F56"/>
    <w:rsid w:val="00C73D60"/>
    <w:rsid w:val="00C80C5B"/>
    <w:rsid w:val="00CC5946"/>
    <w:rsid w:val="00CE1E61"/>
    <w:rsid w:val="00CE768D"/>
    <w:rsid w:val="00CF1DC8"/>
    <w:rsid w:val="00CF2EAD"/>
    <w:rsid w:val="00D269AF"/>
    <w:rsid w:val="00D4102C"/>
    <w:rsid w:val="00D45087"/>
    <w:rsid w:val="00D479DD"/>
    <w:rsid w:val="00D5046C"/>
    <w:rsid w:val="00D70AC4"/>
    <w:rsid w:val="00D863B7"/>
    <w:rsid w:val="00D92A7C"/>
    <w:rsid w:val="00DA398E"/>
    <w:rsid w:val="00DA5DAD"/>
    <w:rsid w:val="00DB6B91"/>
    <w:rsid w:val="00DB7F48"/>
    <w:rsid w:val="00DD68FA"/>
    <w:rsid w:val="00DE2B2C"/>
    <w:rsid w:val="00DF00AA"/>
    <w:rsid w:val="00DF6C32"/>
    <w:rsid w:val="00E02027"/>
    <w:rsid w:val="00E02288"/>
    <w:rsid w:val="00E045E6"/>
    <w:rsid w:val="00E15E71"/>
    <w:rsid w:val="00E21FFB"/>
    <w:rsid w:val="00E273E3"/>
    <w:rsid w:val="00E47864"/>
    <w:rsid w:val="00E50F8B"/>
    <w:rsid w:val="00E54145"/>
    <w:rsid w:val="00E70EB8"/>
    <w:rsid w:val="00E74EB0"/>
    <w:rsid w:val="00E8695F"/>
    <w:rsid w:val="00E87DC1"/>
    <w:rsid w:val="00E96111"/>
    <w:rsid w:val="00EB48AD"/>
    <w:rsid w:val="00EE3412"/>
    <w:rsid w:val="00EE79E4"/>
    <w:rsid w:val="00EF0723"/>
    <w:rsid w:val="00EF1E31"/>
    <w:rsid w:val="00F03A38"/>
    <w:rsid w:val="00F308C4"/>
    <w:rsid w:val="00F3464B"/>
    <w:rsid w:val="00F46691"/>
    <w:rsid w:val="00F50141"/>
    <w:rsid w:val="00F7169A"/>
    <w:rsid w:val="00F765F8"/>
    <w:rsid w:val="00FA2AE3"/>
    <w:rsid w:val="00FA441C"/>
    <w:rsid w:val="00FA5CCC"/>
    <w:rsid w:val="00FD21CD"/>
    <w:rsid w:val="00FE4BF0"/>
    <w:rsid w:val="00FE617B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1446C818-3DF2-4B3F-B604-F64F0F0C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="Tahoma" w:hAnsi="Calibri Light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5C7"/>
    <w:pPr>
      <w:suppressAutoHyphens/>
      <w:spacing w:after="160" w:line="259" w:lineRule="auto"/>
    </w:pPr>
    <w:rPr>
      <w:rFonts w:ascii="Symbol" w:eastAsia="Symbol" w:hAnsi="Symbol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5428B7"/>
    <w:pPr>
      <w:widowControl w:val="0"/>
      <w:suppressAutoHyphens w:val="0"/>
      <w:autoSpaceDE w:val="0"/>
      <w:autoSpaceDN w:val="0"/>
      <w:spacing w:after="0" w:line="240" w:lineRule="auto"/>
      <w:ind w:right="59"/>
      <w:jc w:val="center"/>
      <w:outlineLvl w:val="0"/>
    </w:pPr>
    <w:rPr>
      <w:rFonts w:ascii="Calibri Light" w:eastAsia="Tahoma" w:hAnsi="Calibri Light" w:cs="Times New Roman"/>
      <w:b/>
      <w:bCs/>
      <w:sz w:val="24"/>
      <w:szCs w:val="24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6E29"/>
    <w:pPr>
      <w:keepNext/>
      <w:spacing w:before="240" w:after="60"/>
      <w:outlineLvl w:val="2"/>
    </w:pPr>
    <w:rPr>
      <w:rFonts w:ascii="Calibri" w:eastAsia="Tahoma" w:hAnsi="Calibri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E7E7D"/>
  </w:style>
  <w:style w:type="character" w:customStyle="1" w:styleId="NagwekZnak">
    <w:name w:val="Nagłówek Znak"/>
    <w:basedOn w:val="Domylnaczcionkaakapitu1"/>
    <w:rsid w:val="002E7E7D"/>
  </w:style>
  <w:style w:type="character" w:customStyle="1" w:styleId="StopkaZnak">
    <w:name w:val="Stopka Znak"/>
    <w:basedOn w:val="Domylnaczcionkaakapitu1"/>
    <w:uiPriority w:val="99"/>
    <w:rsid w:val="002E7E7D"/>
  </w:style>
  <w:style w:type="character" w:customStyle="1" w:styleId="TekstdymkaZnak">
    <w:name w:val="Tekst dymka Znak"/>
    <w:rsid w:val="002E7E7D"/>
    <w:rPr>
      <w:rFonts w:ascii="Courier New" w:hAnsi="Courier New" w:cs="Courier New"/>
      <w:sz w:val="16"/>
      <w:szCs w:val="16"/>
    </w:rPr>
  </w:style>
  <w:style w:type="character" w:customStyle="1" w:styleId="ListLabel1">
    <w:name w:val="ListLabel 1"/>
    <w:rsid w:val="002E7E7D"/>
    <w:rPr>
      <w:b w:val="0"/>
    </w:rPr>
  </w:style>
  <w:style w:type="character" w:styleId="Hipercze">
    <w:name w:val="Hyperlink"/>
    <w:rsid w:val="002E7E7D"/>
    <w:rPr>
      <w:color w:val="000080"/>
      <w:u w:val="single"/>
    </w:rPr>
  </w:style>
  <w:style w:type="character" w:styleId="UyteHipercze">
    <w:name w:val="FollowedHyperlink"/>
    <w:rsid w:val="002E7E7D"/>
    <w:rPr>
      <w:color w:val="800000"/>
      <w:u w:val="single"/>
    </w:rPr>
  </w:style>
  <w:style w:type="paragraph" w:customStyle="1" w:styleId="Nagwek10">
    <w:name w:val="Nagłówek1"/>
    <w:basedOn w:val="Normalny"/>
    <w:next w:val="Tekstpodstawowy"/>
    <w:rsid w:val="002E7E7D"/>
    <w:pPr>
      <w:keepNext/>
      <w:spacing w:before="240" w:after="120"/>
    </w:pPr>
    <w:rPr>
      <w:rFonts w:ascii="Arial Unicode MS" w:eastAsia="Wingdings" w:hAnsi="Arial Unicode MS" w:cs="Cambria Math"/>
      <w:sz w:val="28"/>
      <w:szCs w:val="28"/>
    </w:rPr>
  </w:style>
  <w:style w:type="paragraph" w:styleId="Tekstpodstawowy">
    <w:name w:val="Body Text"/>
    <w:basedOn w:val="Normalny"/>
    <w:link w:val="TekstpodstawowyZnak"/>
    <w:rsid w:val="002E7E7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2E7E7D"/>
    <w:rPr>
      <w:rFonts w:cs="Cambria Math"/>
    </w:rPr>
  </w:style>
  <w:style w:type="paragraph" w:customStyle="1" w:styleId="Podpis1">
    <w:name w:val="Podpis1"/>
    <w:basedOn w:val="Normalny"/>
    <w:rsid w:val="002E7E7D"/>
    <w:pPr>
      <w:suppressLineNumbers/>
      <w:spacing w:before="120" w:after="120"/>
    </w:pPr>
    <w:rPr>
      <w:rFonts w:cs="Cambria Math"/>
      <w:i/>
      <w:iCs/>
      <w:sz w:val="24"/>
      <w:szCs w:val="24"/>
    </w:rPr>
  </w:style>
  <w:style w:type="paragraph" w:customStyle="1" w:styleId="Indeks">
    <w:name w:val="Indeks"/>
    <w:basedOn w:val="Normalny"/>
    <w:rsid w:val="002E7E7D"/>
    <w:pPr>
      <w:suppressLineNumbers/>
    </w:pPr>
    <w:rPr>
      <w:rFonts w:cs="Cambria Math"/>
    </w:rPr>
  </w:style>
  <w:style w:type="paragraph" w:customStyle="1" w:styleId="Akapitzlist1">
    <w:name w:val="Akapit z listą1"/>
    <w:basedOn w:val="Normalny"/>
    <w:rsid w:val="002E7E7D"/>
    <w:pPr>
      <w:ind w:left="720"/>
    </w:pPr>
  </w:style>
  <w:style w:type="paragraph" w:styleId="Nagwek">
    <w:name w:val="header"/>
    <w:basedOn w:val="Normalny"/>
    <w:rsid w:val="002E7E7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2E7E7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rsid w:val="002E7E7D"/>
    <w:pPr>
      <w:spacing w:after="0" w:line="100" w:lineRule="atLeast"/>
    </w:pPr>
    <w:rPr>
      <w:rFonts w:ascii="Courier New" w:hAnsi="Courier New" w:cs="Courier New"/>
      <w:sz w:val="16"/>
      <w:szCs w:val="16"/>
    </w:rPr>
  </w:style>
  <w:style w:type="paragraph" w:styleId="Akapitzlist">
    <w:name w:val="List Paragraph"/>
    <w:basedOn w:val="Normalny"/>
    <w:uiPriority w:val="34"/>
    <w:qFormat/>
    <w:rsid w:val="0062546C"/>
    <w:pPr>
      <w:widowControl w:val="0"/>
      <w:suppressAutoHyphens w:val="0"/>
      <w:autoSpaceDE w:val="0"/>
      <w:autoSpaceDN w:val="0"/>
      <w:spacing w:after="0" w:line="240" w:lineRule="auto"/>
      <w:ind w:left="534"/>
    </w:pPr>
    <w:rPr>
      <w:rFonts w:ascii="Tahoma" w:eastAsia="Tahoma" w:hAnsi="Tahoma"/>
      <w:lang w:eastAsia="en-US"/>
    </w:rPr>
  </w:style>
  <w:style w:type="character" w:customStyle="1" w:styleId="TekstpodstawowyZnak">
    <w:name w:val="Tekst podstawowy Znak"/>
    <w:link w:val="Tekstpodstawowy"/>
    <w:rsid w:val="004B3665"/>
    <w:rPr>
      <w:rFonts w:ascii="Symbol" w:eastAsia="Symbol" w:hAnsi="Symbol"/>
      <w:sz w:val="22"/>
      <w:szCs w:val="22"/>
      <w:lang w:eastAsia="ar-SA"/>
    </w:rPr>
  </w:style>
  <w:style w:type="paragraph" w:customStyle="1" w:styleId="Standard">
    <w:name w:val="Standard"/>
    <w:rsid w:val="005408D3"/>
    <w:pPr>
      <w:widowControl w:val="0"/>
      <w:suppressAutoHyphens/>
      <w:autoSpaceDN w:val="0"/>
      <w:textAlignment w:val="baseline"/>
    </w:pPr>
    <w:rPr>
      <w:rFonts w:eastAsia="Microsoft YaHei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408D3"/>
    <w:pPr>
      <w:spacing w:after="120"/>
    </w:pPr>
  </w:style>
  <w:style w:type="character" w:styleId="Odwoaniedokomentarza">
    <w:name w:val="annotation reference"/>
    <w:uiPriority w:val="99"/>
    <w:semiHidden/>
    <w:unhideWhenUsed/>
    <w:rsid w:val="00EB4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48A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B48AD"/>
    <w:rPr>
      <w:rFonts w:ascii="Symbol" w:eastAsia="Symbol" w:hAnsi="Symbo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B48AD"/>
    <w:rPr>
      <w:rFonts w:ascii="Symbol" w:eastAsia="Symbol" w:hAnsi="Symbol"/>
      <w:b/>
      <w:bCs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B48AD"/>
    <w:pPr>
      <w:spacing w:after="0" w:line="240" w:lineRule="auto"/>
    </w:pPr>
    <w:rPr>
      <w:rFonts w:ascii="Courier New" w:hAnsi="Courier New" w:cs="Times New Roman"/>
      <w:sz w:val="16"/>
      <w:szCs w:val="16"/>
      <w:lang w:val="x-none"/>
    </w:rPr>
  </w:style>
  <w:style w:type="character" w:customStyle="1" w:styleId="TekstdymkaZnak1">
    <w:name w:val="Tekst dymka Znak1"/>
    <w:link w:val="Tekstdymka"/>
    <w:uiPriority w:val="99"/>
    <w:semiHidden/>
    <w:rsid w:val="00EB48AD"/>
    <w:rPr>
      <w:rFonts w:ascii="Courier New" w:eastAsia="Symbol" w:hAnsi="Courier New" w:cs="Courier New"/>
      <w:sz w:val="16"/>
      <w:szCs w:val="16"/>
      <w:lang w:eastAsia="ar-SA"/>
    </w:rPr>
  </w:style>
  <w:style w:type="character" w:customStyle="1" w:styleId="Nagwek1Znak">
    <w:name w:val="Nagłówek 1 Znak"/>
    <w:link w:val="Nagwek1"/>
    <w:uiPriority w:val="1"/>
    <w:rsid w:val="005428B7"/>
    <w:rPr>
      <w:b/>
      <w:bCs/>
      <w:sz w:val="24"/>
      <w:szCs w:val="24"/>
      <w:lang w:eastAsia="en-US"/>
    </w:rPr>
  </w:style>
  <w:style w:type="numbering" w:customStyle="1" w:styleId="WWNum55">
    <w:name w:val="WWNum55"/>
    <w:rsid w:val="005428B7"/>
    <w:pPr>
      <w:numPr>
        <w:numId w:val="10"/>
      </w:numPr>
    </w:pPr>
  </w:style>
  <w:style w:type="numbering" w:customStyle="1" w:styleId="WWNum80">
    <w:name w:val="WWNum80"/>
    <w:rsid w:val="005428B7"/>
    <w:pPr>
      <w:numPr>
        <w:numId w:val="12"/>
      </w:numPr>
    </w:pPr>
  </w:style>
  <w:style w:type="paragraph" w:customStyle="1" w:styleId="pkt">
    <w:name w:val="pkt"/>
    <w:basedOn w:val="Normalny"/>
    <w:uiPriority w:val="99"/>
    <w:rsid w:val="005428B7"/>
    <w:pPr>
      <w:widowControl w:val="0"/>
      <w:suppressAutoHyphens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ahoma" w:eastAsia="Tahoma" w:hAnsi="Tahoma"/>
      <w:sz w:val="24"/>
      <w:szCs w:val="24"/>
      <w:lang w:eastAsia="pl-PL"/>
    </w:rPr>
  </w:style>
  <w:style w:type="character" w:customStyle="1" w:styleId="markedcontent">
    <w:name w:val="markedcontent"/>
    <w:rsid w:val="004817EE"/>
  </w:style>
  <w:style w:type="paragraph" w:styleId="Tekstprzypisudolnego">
    <w:name w:val="footnote text"/>
    <w:basedOn w:val="Normalny"/>
    <w:link w:val="TekstprzypisudolnegoZnak"/>
    <w:uiPriority w:val="99"/>
    <w:unhideWhenUsed/>
    <w:rsid w:val="00A962B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A962BB"/>
    <w:rPr>
      <w:rFonts w:ascii="Symbol" w:eastAsia="Symbol" w:hAnsi="Symbol"/>
      <w:lang w:eastAsia="ar-SA"/>
    </w:rPr>
  </w:style>
  <w:style w:type="character" w:styleId="Odwoanieprzypisudolnego">
    <w:name w:val="footnote reference"/>
    <w:uiPriority w:val="99"/>
    <w:semiHidden/>
    <w:unhideWhenUsed/>
    <w:rsid w:val="00A962BB"/>
    <w:rPr>
      <w:vertAlign w:val="superscript"/>
    </w:rPr>
  </w:style>
  <w:style w:type="paragraph" w:customStyle="1" w:styleId="Listapunktowana1">
    <w:name w:val="Lista punktowana1"/>
    <w:basedOn w:val="Normalny"/>
    <w:rsid w:val="00B42D28"/>
    <w:pPr>
      <w:widowControl w:val="0"/>
      <w:suppressAutoHyphens w:val="0"/>
      <w:spacing w:after="0" w:line="276" w:lineRule="auto"/>
      <w:jc w:val="center"/>
    </w:pPr>
    <w:rPr>
      <w:rFonts w:ascii="Calibri" w:eastAsia="Tahoma" w:hAnsi="Calibri" w:cs="Calibri"/>
      <w:iCs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0D6E29"/>
    <w:rPr>
      <w:rFonts w:ascii="Calibri" w:eastAsia="Tahoma" w:hAnsi="Calibri" w:cs="Tahoma"/>
      <w:b/>
      <w:bCs/>
      <w:sz w:val="26"/>
      <w:szCs w:val="26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52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52CC"/>
    <w:rPr>
      <w:rFonts w:ascii="Symbol" w:eastAsia="Symbol" w:hAnsi="Symbol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2.pgk-radomsko.pl/przetargi/" TargetMode="External"/><Relationship Id="rId13" Type="http://schemas.openxmlformats.org/officeDocument/2006/relationships/hyperlink" Target="mailto:zamowienia@pgk-radom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p2.pgk-radomsko.pl/przetarg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gk-radomsk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p2.pgk-radomsko.pl/przetarg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pgk-radomsko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4F7D-6DB4-4E48-84CE-BF3C1EF8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4228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29542</CharactersWithSpaces>
  <SharedDoc>false</SharedDoc>
  <HLinks>
    <vt:vector size="60" baseType="variant">
      <vt:variant>
        <vt:i4>6684679</vt:i4>
      </vt:variant>
      <vt:variant>
        <vt:i4>27</vt:i4>
      </vt:variant>
      <vt:variant>
        <vt:i4>0</vt:i4>
      </vt:variant>
      <vt:variant>
        <vt:i4>5</vt:i4>
      </vt:variant>
      <vt:variant>
        <vt:lpwstr>mailto:zamowienia@pgk-radomsko.pl</vt:lpwstr>
      </vt:variant>
      <vt:variant>
        <vt:lpwstr/>
      </vt:variant>
      <vt:variant>
        <vt:i4>3014782</vt:i4>
      </vt:variant>
      <vt:variant>
        <vt:i4>24</vt:i4>
      </vt:variant>
      <vt:variant>
        <vt:i4>0</vt:i4>
      </vt:variant>
      <vt:variant>
        <vt:i4>5</vt:i4>
      </vt:variant>
      <vt:variant>
        <vt:lpwstr>http://bip2.pgk-radomsko.pl/przetargi/</vt:lpwstr>
      </vt:variant>
      <vt:variant>
        <vt:lpwstr/>
      </vt:variant>
      <vt:variant>
        <vt:i4>6684679</vt:i4>
      </vt:variant>
      <vt:variant>
        <vt:i4>21</vt:i4>
      </vt:variant>
      <vt:variant>
        <vt:i4>0</vt:i4>
      </vt:variant>
      <vt:variant>
        <vt:i4>5</vt:i4>
      </vt:variant>
      <vt:variant>
        <vt:lpwstr>mailto:zamowienia@pgk-radomsko.pl</vt:lpwstr>
      </vt:variant>
      <vt:variant>
        <vt:lpwstr/>
      </vt:variant>
      <vt:variant>
        <vt:i4>3014782</vt:i4>
      </vt:variant>
      <vt:variant>
        <vt:i4>18</vt:i4>
      </vt:variant>
      <vt:variant>
        <vt:i4>0</vt:i4>
      </vt:variant>
      <vt:variant>
        <vt:i4>5</vt:i4>
      </vt:variant>
      <vt:variant>
        <vt:lpwstr>http://bip2.pgk-radomsko.pl/przetargi/</vt:lpwstr>
      </vt:variant>
      <vt:variant>
        <vt:lpwstr/>
      </vt:variant>
      <vt:variant>
        <vt:i4>6684679</vt:i4>
      </vt:variant>
      <vt:variant>
        <vt:i4>15</vt:i4>
      </vt:variant>
      <vt:variant>
        <vt:i4>0</vt:i4>
      </vt:variant>
      <vt:variant>
        <vt:i4>5</vt:i4>
      </vt:variant>
      <vt:variant>
        <vt:lpwstr>mailto:zamowienia@pgk-radomsko.pl</vt:lpwstr>
      </vt:variant>
      <vt:variant>
        <vt:lpwstr/>
      </vt:variant>
      <vt:variant>
        <vt:i4>3014782</vt:i4>
      </vt:variant>
      <vt:variant>
        <vt:i4>12</vt:i4>
      </vt:variant>
      <vt:variant>
        <vt:i4>0</vt:i4>
      </vt:variant>
      <vt:variant>
        <vt:i4>5</vt:i4>
      </vt:variant>
      <vt:variant>
        <vt:lpwstr>http://bip2.pgk-radomsko.pl/przetargi/</vt:lpwstr>
      </vt:variant>
      <vt:variant>
        <vt:lpwstr/>
      </vt:variant>
      <vt:variant>
        <vt:i4>6684679</vt:i4>
      </vt:variant>
      <vt:variant>
        <vt:i4>9</vt:i4>
      </vt:variant>
      <vt:variant>
        <vt:i4>0</vt:i4>
      </vt:variant>
      <vt:variant>
        <vt:i4>5</vt:i4>
      </vt:variant>
      <vt:variant>
        <vt:lpwstr>mailto:zamowienia@pgk-radomsko.pl</vt:lpwstr>
      </vt:variant>
      <vt:variant>
        <vt:lpwstr/>
      </vt:variant>
      <vt:variant>
        <vt:i4>3014782</vt:i4>
      </vt:variant>
      <vt:variant>
        <vt:i4>6</vt:i4>
      </vt:variant>
      <vt:variant>
        <vt:i4>0</vt:i4>
      </vt:variant>
      <vt:variant>
        <vt:i4>5</vt:i4>
      </vt:variant>
      <vt:variant>
        <vt:lpwstr>http://bip2.pgk-radomsko.pl/przetargi/</vt:lpwstr>
      </vt:variant>
      <vt:variant>
        <vt:lpwstr/>
      </vt:variant>
      <vt:variant>
        <vt:i4>6684679</vt:i4>
      </vt:variant>
      <vt:variant>
        <vt:i4>3</vt:i4>
      </vt:variant>
      <vt:variant>
        <vt:i4>0</vt:i4>
      </vt:variant>
      <vt:variant>
        <vt:i4>5</vt:i4>
      </vt:variant>
      <vt:variant>
        <vt:lpwstr>mailto:zamowienia@pgk-radomsko.pl</vt:lpwstr>
      </vt:variant>
      <vt:variant>
        <vt:lpwstr/>
      </vt:variant>
      <vt:variant>
        <vt:i4>3014782</vt:i4>
      </vt:variant>
      <vt:variant>
        <vt:i4>0</vt:i4>
      </vt:variant>
      <vt:variant>
        <vt:i4>0</vt:i4>
      </vt:variant>
      <vt:variant>
        <vt:i4>5</vt:i4>
      </vt:variant>
      <vt:variant>
        <vt:lpwstr>http://bip2.pgk-radomsko.pl/przetargi/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Półrola</dc:creator>
  <cp:keywords/>
  <cp:lastModifiedBy>Ewa Półrola</cp:lastModifiedBy>
  <cp:revision>3</cp:revision>
  <cp:lastPrinted>2023-11-23T09:43:00Z</cp:lastPrinted>
  <dcterms:created xsi:type="dcterms:W3CDTF">2025-12-08T13:24:00Z</dcterms:created>
  <dcterms:modified xsi:type="dcterms:W3CDTF">2025-12-11T06:47:00Z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